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C6E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4705D8" w14:textId="77777777">
        <w:tc>
          <w:tcPr>
            <w:tcW w:w="10419" w:type="dxa"/>
            <w:shd w:val="clear" w:color="auto" w:fill="auto"/>
          </w:tcPr>
          <w:p w14:paraId="3BA29BC0" w14:textId="77777777" w:rsidR="00472B25" w:rsidRDefault="005221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751E2DD" wp14:editId="4B792169">
                  <wp:extent cx="103314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600075"/>
                          </a:xfrm>
                          <a:prstGeom prst="rect">
                            <a:avLst/>
                          </a:prstGeom>
                          <a:solidFill>
                            <a:srgbClr val="FFFFFF"/>
                          </a:solidFill>
                          <a:ln>
                            <a:noFill/>
                          </a:ln>
                        </pic:spPr>
                      </pic:pic>
                    </a:graphicData>
                  </a:graphic>
                </wp:inline>
              </w:drawing>
            </w:r>
          </w:p>
          <w:p w14:paraId="683DF1CF" w14:textId="77777777" w:rsidR="00472B25" w:rsidRDefault="00472B25">
            <w:pPr>
              <w:pStyle w:val="Pieddepage"/>
              <w:tabs>
                <w:tab w:val="clear" w:pos="4536"/>
                <w:tab w:val="clear" w:pos="9072"/>
              </w:tabs>
              <w:jc w:val="center"/>
              <w:rPr>
                <w:rFonts w:ascii="Arial" w:hAnsi="Arial" w:cs="Arial"/>
              </w:rPr>
            </w:pPr>
          </w:p>
          <w:p w14:paraId="2B7282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1725B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A0F5546" w14:textId="77777777" w:rsidR="00472B25" w:rsidRDefault="00472B25">
            <w:pPr>
              <w:pStyle w:val="Pieddepage"/>
              <w:tabs>
                <w:tab w:val="clear" w:pos="4536"/>
                <w:tab w:val="clear" w:pos="9072"/>
              </w:tabs>
              <w:jc w:val="center"/>
            </w:pPr>
          </w:p>
        </w:tc>
      </w:tr>
    </w:tbl>
    <w:p w14:paraId="04B7F7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7CB6F09" w14:textId="77777777">
        <w:tc>
          <w:tcPr>
            <w:tcW w:w="9288" w:type="dxa"/>
            <w:shd w:val="clear" w:color="auto" w:fill="66CCFF"/>
          </w:tcPr>
          <w:p w14:paraId="20A94BA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9C7647D" w14:textId="77777777" w:rsidR="00472B25" w:rsidRDefault="00472B25">
            <w:pPr>
              <w:pStyle w:val="Titre8"/>
              <w:tabs>
                <w:tab w:val="num" w:pos="0"/>
                <w:tab w:val="right" w:pos="9639"/>
              </w:tabs>
              <w:rPr>
                <w:sz w:val="28"/>
                <w:szCs w:val="28"/>
              </w:rPr>
            </w:pPr>
            <w:r>
              <w:rPr>
                <w:caps/>
                <w:sz w:val="28"/>
                <w:szCs w:val="28"/>
              </w:rPr>
              <w:t>DECLARATION DU candidat INDIVIDUEL</w:t>
            </w:r>
          </w:p>
          <w:p w14:paraId="1166D2B3"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0ADD4DA" w14:textId="77777777" w:rsidR="00472B25" w:rsidRDefault="00472B25">
            <w:pPr>
              <w:pStyle w:val="Titre8"/>
              <w:tabs>
                <w:tab w:val="num" w:pos="0"/>
                <w:tab w:val="right" w:pos="9639"/>
              </w:tabs>
              <w:spacing w:before="120" w:after="120"/>
            </w:pPr>
            <w:r>
              <w:rPr>
                <w:caps/>
                <w:sz w:val="28"/>
                <w:szCs w:val="28"/>
              </w:rPr>
              <w:t>DC2</w:t>
            </w:r>
          </w:p>
        </w:tc>
      </w:tr>
    </w:tbl>
    <w:p w14:paraId="726F7CD1" w14:textId="77777777" w:rsidR="00472B25" w:rsidRDefault="00472B25">
      <w:pPr>
        <w:jc w:val="both"/>
        <w:rPr>
          <w:rFonts w:ascii="Arial" w:hAnsi="Arial" w:cs="Arial"/>
        </w:rPr>
      </w:pPr>
    </w:p>
    <w:p w14:paraId="3A1441E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6303A9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43A0BE" w14:textId="77777777" w:rsidR="00614AE6" w:rsidRPr="00614AE6" w:rsidRDefault="00614AE6" w:rsidP="00614AE6"/>
    <w:p w14:paraId="047A91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2FE502" w14:textId="77777777" w:rsidR="00614AE6" w:rsidRPr="00614AE6" w:rsidRDefault="00614AE6" w:rsidP="00614AE6"/>
    <w:p w14:paraId="61715C6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4F3FEF1" w14:textId="77777777" w:rsidR="00614AE6" w:rsidRPr="0025478A" w:rsidRDefault="00614AE6">
      <w:pPr>
        <w:jc w:val="both"/>
        <w:rPr>
          <w:rFonts w:ascii="Arial" w:hAnsi="Arial" w:cs="Arial"/>
          <w:i/>
          <w:iCs/>
        </w:rPr>
      </w:pPr>
    </w:p>
    <w:p w14:paraId="2F883D9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8B0969D" w14:textId="77777777" w:rsidR="003C025D" w:rsidRPr="001C7D87" w:rsidRDefault="003C025D" w:rsidP="003C025D">
      <w:pPr>
        <w:jc w:val="both"/>
        <w:rPr>
          <w:rFonts w:ascii="Arial" w:hAnsi="Arial" w:cs="Arial"/>
          <w:i/>
          <w:sz w:val="18"/>
          <w:szCs w:val="18"/>
        </w:rPr>
      </w:pPr>
    </w:p>
    <w:p w14:paraId="498ED21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A42F73" w14:textId="77777777">
        <w:tc>
          <w:tcPr>
            <w:tcW w:w="10331" w:type="dxa"/>
            <w:shd w:val="clear" w:color="auto" w:fill="66CCFF"/>
          </w:tcPr>
          <w:p w14:paraId="071D7F2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BD034D" w14:textId="77777777" w:rsidR="00472B25" w:rsidRDefault="00472B25">
      <w:pPr>
        <w:rPr>
          <w:rFonts w:ascii="Arial" w:hAnsi="Arial" w:cs="Arial"/>
          <w:b/>
          <w:bCs/>
        </w:rPr>
      </w:pPr>
    </w:p>
    <w:p w14:paraId="0834877A" w14:textId="77777777" w:rsidR="00F03518" w:rsidRDefault="00F03518">
      <w:pPr>
        <w:rPr>
          <w:rFonts w:ascii="Arial" w:hAnsi="Arial" w:cs="Arial"/>
          <w:b/>
          <w:bCs/>
        </w:rPr>
      </w:pPr>
      <w:r>
        <w:rPr>
          <w:rFonts w:ascii="Arial" w:hAnsi="Arial" w:cs="Arial"/>
          <w:b/>
          <w:bCs/>
        </w:rPr>
        <w:t>Université de Lille</w:t>
      </w:r>
    </w:p>
    <w:p w14:paraId="623E1960" w14:textId="77777777" w:rsidR="00F03518" w:rsidRPr="00F3285C" w:rsidRDefault="00F03518">
      <w:pPr>
        <w:rPr>
          <w:rFonts w:ascii="Arial" w:hAnsi="Arial" w:cs="Arial"/>
          <w:bCs/>
        </w:rPr>
      </w:pPr>
      <w:r w:rsidRPr="00F3285C">
        <w:rPr>
          <w:rFonts w:ascii="Arial" w:hAnsi="Arial" w:cs="Arial"/>
          <w:bCs/>
        </w:rPr>
        <w:t>42 rue Paul Duez</w:t>
      </w:r>
    </w:p>
    <w:p w14:paraId="036071B6" w14:textId="77777777" w:rsidR="00472B25" w:rsidRPr="00F3285C" w:rsidRDefault="00F03518">
      <w:pPr>
        <w:rPr>
          <w:rFonts w:ascii="Arial" w:hAnsi="Arial" w:cs="Arial"/>
          <w:bCs/>
        </w:rPr>
      </w:pPr>
      <w:r w:rsidRPr="00F3285C">
        <w:rPr>
          <w:rFonts w:ascii="Arial" w:hAnsi="Arial" w:cs="Arial"/>
          <w:bCs/>
        </w:rPr>
        <w:t>59000 Lille</w:t>
      </w:r>
    </w:p>
    <w:p w14:paraId="25F713E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0492C2" w14:textId="77777777">
        <w:tc>
          <w:tcPr>
            <w:tcW w:w="10331" w:type="dxa"/>
            <w:shd w:val="clear" w:color="auto" w:fill="66CCFF"/>
          </w:tcPr>
          <w:p w14:paraId="12C46FE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7EE0A9" w14:textId="77777777" w:rsidR="00BA3824" w:rsidRPr="000E6375" w:rsidRDefault="00BA3824" w:rsidP="00BA3824">
      <w:pPr>
        <w:tabs>
          <w:tab w:val="left" w:pos="426"/>
          <w:tab w:val="left" w:pos="851"/>
        </w:tabs>
        <w:jc w:val="both"/>
        <w:rPr>
          <w:rFonts w:ascii="Arial" w:hAnsi="Arial" w:cs="Arial"/>
          <w:b/>
          <w:bCs/>
        </w:rPr>
      </w:pPr>
    </w:p>
    <w:p w14:paraId="510F1766" w14:textId="5899868E" w:rsidR="0002198A" w:rsidRDefault="0002198A" w:rsidP="0002198A">
      <w:pPr>
        <w:jc w:val="both"/>
        <w:rPr>
          <w:rFonts w:ascii="Arial" w:hAnsi="Arial" w:cs="Arial"/>
          <w:b/>
          <w:bCs/>
        </w:rPr>
      </w:pPr>
      <w:r>
        <w:rPr>
          <w:rFonts w:ascii="Arial" w:hAnsi="Arial" w:cs="Arial"/>
          <w:b/>
          <w:bCs/>
        </w:rPr>
        <w:t xml:space="preserve">Marché 2025T016 - </w:t>
      </w:r>
      <w:bookmarkStart w:id="0" w:name="_Hlk210807844"/>
      <w:r w:rsidRPr="00042DE7">
        <w:rPr>
          <w:rFonts w:ascii="Arial" w:hAnsi="Arial" w:cs="Arial"/>
          <w:b/>
          <w:bCs/>
        </w:rPr>
        <w:t xml:space="preserve">Travaux de rénovation des amphithéâtres et </w:t>
      </w:r>
      <w:r w:rsidR="00BE7AF4">
        <w:rPr>
          <w:rFonts w:ascii="Arial" w:hAnsi="Arial" w:cs="Arial"/>
          <w:b/>
          <w:bCs/>
        </w:rPr>
        <w:t>m</w:t>
      </w:r>
      <w:r w:rsidRPr="00042DE7">
        <w:rPr>
          <w:rFonts w:ascii="Arial" w:hAnsi="Arial" w:cs="Arial"/>
          <w:b/>
          <w:bCs/>
        </w:rPr>
        <w:t>ise en sécurité incendie des bâtiments M1 et P1</w:t>
      </w:r>
      <w:r>
        <w:rPr>
          <w:rFonts w:ascii="Arial" w:hAnsi="Arial" w:cs="Arial"/>
          <w:b/>
          <w:bCs/>
        </w:rPr>
        <w:t xml:space="preserve"> d</w:t>
      </w:r>
      <w:r w:rsidRPr="00042DE7">
        <w:rPr>
          <w:rFonts w:ascii="Arial" w:hAnsi="Arial" w:cs="Arial"/>
          <w:b/>
          <w:bCs/>
        </w:rPr>
        <w:t xml:space="preserve">u </w:t>
      </w:r>
      <w:r w:rsidR="00BE7AF4">
        <w:rPr>
          <w:rFonts w:ascii="Arial" w:hAnsi="Arial" w:cs="Arial"/>
          <w:b/>
          <w:bCs/>
        </w:rPr>
        <w:t>c</w:t>
      </w:r>
      <w:r w:rsidRPr="00042DE7">
        <w:rPr>
          <w:rFonts w:ascii="Arial" w:hAnsi="Arial" w:cs="Arial"/>
          <w:b/>
          <w:bCs/>
        </w:rPr>
        <w:t>ampus Cité Scientifique de l’Université de Lille</w:t>
      </w:r>
    </w:p>
    <w:p w14:paraId="35C69325" w14:textId="77777777" w:rsidR="0002198A" w:rsidRPr="00042DE7" w:rsidRDefault="0002198A" w:rsidP="0002198A">
      <w:pPr>
        <w:jc w:val="both"/>
        <w:rPr>
          <w:rFonts w:ascii="Arial" w:hAnsi="Arial" w:cs="Arial"/>
          <w:b/>
          <w:bCs/>
        </w:rPr>
      </w:pPr>
    </w:p>
    <w:bookmarkEnd w:id="0"/>
    <w:p w14:paraId="37B6A887" w14:textId="77777777" w:rsidR="009064FA" w:rsidRPr="0028583A" w:rsidRDefault="009064FA" w:rsidP="00DD0BAB">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8AC20" w14:textId="77777777">
        <w:tc>
          <w:tcPr>
            <w:tcW w:w="10331" w:type="dxa"/>
            <w:shd w:val="clear" w:color="auto" w:fill="66CCFF"/>
          </w:tcPr>
          <w:p w14:paraId="756C25F2" w14:textId="2320FA29"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EF02129" w14:textId="77777777" w:rsidR="00472B25" w:rsidRDefault="00472B25">
      <w:pPr>
        <w:pStyle w:val="Titre9"/>
        <w:numPr>
          <w:ilvl w:val="0"/>
          <w:numId w:val="0"/>
        </w:numPr>
        <w:rPr>
          <w:i w:val="0"/>
          <w:sz w:val="20"/>
        </w:rPr>
      </w:pPr>
    </w:p>
    <w:p w14:paraId="0D35246C"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C306E5" w14:textId="77777777" w:rsidR="00472B25" w:rsidRDefault="00472B25">
      <w:pPr>
        <w:pStyle w:val="Titre9"/>
        <w:tabs>
          <w:tab w:val="num" w:pos="0"/>
        </w:tabs>
        <w:ind w:left="0"/>
        <w:jc w:val="both"/>
        <w:rPr>
          <w:i w:val="0"/>
          <w:iCs w:val="0"/>
          <w:sz w:val="20"/>
          <w:szCs w:val="20"/>
        </w:rPr>
      </w:pPr>
    </w:p>
    <w:p w14:paraId="36EC5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3FF828" w14:textId="77777777" w:rsidR="00472B25" w:rsidRDefault="00472B25">
      <w:pPr>
        <w:jc w:val="both"/>
        <w:rPr>
          <w:rFonts w:ascii="Arial" w:hAnsi="Arial" w:cs="Arial"/>
          <w:b/>
          <w:bCs/>
        </w:rPr>
      </w:pPr>
    </w:p>
    <w:p w14:paraId="451FE8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38AAFC" w14:textId="77777777" w:rsidR="003C025D" w:rsidRDefault="003C025D" w:rsidP="003C025D"/>
    <w:p w14:paraId="3D04774A" w14:textId="77777777" w:rsidR="003C025D" w:rsidRPr="00025EC9" w:rsidRDefault="003C025D" w:rsidP="003C025D"/>
    <w:p w14:paraId="6F61218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C503B77" w14:textId="77777777" w:rsidR="003C025D" w:rsidRDefault="003C025D" w:rsidP="003C025D"/>
    <w:p w14:paraId="2D063526" w14:textId="77777777" w:rsidR="003C025D" w:rsidRPr="00025EC9" w:rsidRDefault="003C025D" w:rsidP="003C025D"/>
    <w:p w14:paraId="6231C2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FDB934" w14:textId="77777777" w:rsidR="003C025D" w:rsidRDefault="003C025D" w:rsidP="003C025D"/>
    <w:p w14:paraId="05B6CA4C" w14:textId="77777777" w:rsidR="003C025D" w:rsidRPr="00025EC9" w:rsidRDefault="003C025D" w:rsidP="003C025D"/>
    <w:p w14:paraId="507B873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005A39" w14:textId="77777777" w:rsidR="003C025D" w:rsidRDefault="003C025D" w:rsidP="003C025D"/>
    <w:p w14:paraId="5E920A7B" w14:textId="77777777" w:rsidR="003C025D" w:rsidRDefault="003C025D" w:rsidP="003C025D"/>
    <w:p w14:paraId="23A8FF5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5590467" w14:textId="77777777" w:rsidR="003C025D" w:rsidRDefault="003C025D" w:rsidP="003C025D"/>
    <w:p w14:paraId="630A9BB0" w14:textId="77777777" w:rsidR="003C025D" w:rsidRPr="00025EC9" w:rsidRDefault="003C025D" w:rsidP="003C025D"/>
    <w:p w14:paraId="2903989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A0190AE" w14:textId="77777777" w:rsidR="00472B25" w:rsidRDefault="00472B25">
      <w:pPr>
        <w:jc w:val="both"/>
        <w:rPr>
          <w:rFonts w:ascii="Arial" w:hAnsi="Arial" w:cs="Arial"/>
          <w:b/>
          <w:bCs/>
        </w:rPr>
      </w:pPr>
    </w:p>
    <w:p w14:paraId="7918230C" w14:textId="77777777" w:rsidR="00472B25" w:rsidRDefault="00472B25">
      <w:pPr>
        <w:jc w:val="both"/>
        <w:rPr>
          <w:rFonts w:ascii="Arial" w:hAnsi="Arial" w:cs="Arial"/>
          <w:b/>
          <w:bCs/>
        </w:rPr>
      </w:pPr>
    </w:p>
    <w:p w14:paraId="2E057A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3308D19" w14:textId="77777777" w:rsidR="00472B25" w:rsidRDefault="00472B25">
      <w:pPr>
        <w:jc w:val="both"/>
        <w:rPr>
          <w:rFonts w:ascii="Arial" w:hAnsi="Arial" w:cs="Arial"/>
        </w:rPr>
      </w:pPr>
    </w:p>
    <w:p w14:paraId="18A1BE5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Pr>
          <w:rFonts w:ascii="Arial" w:hAnsi="Arial" w:cs="Arial"/>
        </w:rPr>
        <w:t>Oui</w:t>
      </w:r>
    </w:p>
    <w:p w14:paraId="1010DE2A" w14:textId="77777777" w:rsidR="00427375" w:rsidRDefault="00427375" w:rsidP="00427375">
      <w:pPr>
        <w:ind w:left="567"/>
        <w:jc w:val="both"/>
        <w:rPr>
          <w:rFonts w:ascii="Arial" w:hAnsi="Arial" w:cs="Arial"/>
        </w:rPr>
      </w:pPr>
    </w:p>
    <w:p w14:paraId="7227A5B4" w14:textId="77777777" w:rsidR="00EF4699" w:rsidRDefault="00427375" w:rsidP="00EF46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Pr>
          <w:rFonts w:ascii="Arial" w:hAnsi="Arial" w:cs="Arial"/>
        </w:rPr>
        <w:t>Non.</w:t>
      </w:r>
    </w:p>
    <w:p w14:paraId="760CF049" w14:textId="77777777" w:rsidR="00EF4699" w:rsidRDefault="00EF4699" w:rsidP="00EF4699">
      <w:pPr>
        <w:ind w:left="567"/>
        <w:jc w:val="both"/>
        <w:rPr>
          <w:rFonts w:ascii="Arial" w:hAnsi="Arial" w:cs="Arial"/>
        </w:rPr>
      </w:pPr>
    </w:p>
    <w:p w14:paraId="696B1122" w14:textId="77777777" w:rsidR="00472B25" w:rsidRDefault="00472B25" w:rsidP="00EF469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B7D45D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FEDA9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B95A6E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586AD1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731C82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BD9971B"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355452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B33B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Pr>
                <w:rFonts w:ascii="Arial" w:hAnsi="Arial" w:cs="Arial"/>
              </w:rPr>
              <w:t>Entreprise adaptée</w:t>
            </w:r>
          </w:p>
          <w:p w14:paraId="64EC67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C54E9E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9ECCE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728001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498D025" w14:textId="77777777" w:rsidR="006F6740" w:rsidRDefault="006F6740">
            <w:pPr>
              <w:ind w:left="170" w:right="170"/>
              <w:jc w:val="both"/>
              <w:rPr>
                <w:rFonts w:ascii="Arial" w:hAnsi="Arial" w:cs="Arial"/>
                <w:sz w:val="16"/>
                <w:szCs w:val="16"/>
              </w:rPr>
            </w:pPr>
          </w:p>
          <w:p w14:paraId="3575E8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55B398" w14:textId="77777777" w:rsidR="006F6740" w:rsidRDefault="006F6740">
            <w:pPr>
              <w:ind w:left="170" w:right="170"/>
              <w:jc w:val="both"/>
              <w:rPr>
                <w:rFonts w:ascii="Arial" w:hAnsi="Arial" w:cs="Arial"/>
                <w:sz w:val="12"/>
                <w:szCs w:val="16"/>
              </w:rPr>
            </w:pPr>
          </w:p>
          <w:p w14:paraId="7DD77DA5" w14:textId="77777777" w:rsidR="00872C42" w:rsidRDefault="00872C42">
            <w:pPr>
              <w:ind w:left="170" w:right="170"/>
              <w:jc w:val="both"/>
              <w:rPr>
                <w:rFonts w:ascii="Arial" w:hAnsi="Arial" w:cs="Arial"/>
                <w:sz w:val="12"/>
                <w:szCs w:val="16"/>
              </w:rPr>
            </w:pPr>
          </w:p>
          <w:p w14:paraId="4EFC2252" w14:textId="77777777" w:rsidR="00872C42" w:rsidRPr="00A70756" w:rsidRDefault="00872C42">
            <w:pPr>
              <w:ind w:left="170" w:right="170"/>
              <w:jc w:val="both"/>
              <w:rPr>
                <w:rFonts w:ascii="Arial" w:hAnsi="Arial" w:cs="Arial"/>
                <w:sz w:val="12"/>
                <w:szCs w:val="16"/>
              </w:rPr>
            </w:pPr>
          </w:p>
          <w:p w14:paraId="39BD758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452E921" w14:textId="77777777" w:rsidR="006F6740" w:rsidRPr="00A70756" w:rsidRDefault="006F6740">
            <w:pPr>
              <w:ind w:left="170" w:right="170"/>
              <w:jc w:val="both"/>
              <w:rPr>
                <w:rFonts w:ascii="Arial" w:hAnsi="Arial" w:cs="Arial"/>
                <w:sz w:val="12"/>
                <w:szCs w:val="16"/>
              </w:rPr>
            </w:pPr>
          </w:p>
          <w:p w14:paraId="6BC66117" w14:textId="77777777" w:rsidR="006F6740" w:rsidRDefault="006F6740">
            <w:pPr>
              <w:ind w:left="170" w:right="170"/>
              <w:jc w:val="both"/>
              <w:rPr>
                <w:rFonts w:ascii="Arial" w:hAnsi="Arial" w:cs="Arial"/>
                <w:sz w:val="16"/>
                <w:szCs w:val="16"/>
              </w:rPr>
            </w:pPr>
          </w:p>
          <w:p w14:paraId="3487A1D9" w14:textId="77777777" w:rsidR="006F6740" w:rsidRDefault="006F6740">
            <w:pPr>
              <w:ind w:left="170" w:right="170"/>
              <w:jc w:val="both"/>
              <w:rPr>
                <w:rFonts w:ascii="Arial" w:hAnsi="Arial" w:cs="Arial"/>
                <w:sz w:val="16"/>
                <w:szCs w:val="16"/>
              </w:rPr>
            </w:pPr>
          </w:p>
          <w:p w14:paraId="5258CA49" w14:textId="77777777" w:rsidR="006F6740" w:rsidRDefault="006F6740">
            <w:pPr>
              <w:snapToGrid w:val="0"/>
              <w:jc w:val="both"/>
              <w:rPr>
                <w:rFonts w:ascii="Arial" w:hAnsi="Arial" w:cs="Arial"/>
                <w:b/>
                <w:bCs/>
              </w:rPr>
            </w:pPr>
          </w:p>
        </w:tc>
      </w:tr>
      <w:tr w:rsidR="006F6740" w14:paraId="101DA7D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4B0C49"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F2336E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FEAC8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92D0105" w14:textId="77777777" w:rsidR="006F6740" w:rsidRDefault="006F6740">
            <w:pPr>
              <w:ind w:left="170" w:right="170"/>
              <w:jc w:val="both"/>
              <w:rPr>
                <w:rFonts w:ascii="Arial" w:hAnsi="Arial" w:cs="Arial"/>
                <w:sz w:val="16"/>
                <w:szCs w:val="16"/>
              </w:rPr>
            </w:pPr>
          </w:p>
          <w:p w14:paraId="0E8CF815"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115FA3F"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32E1AB4" w14:textId="77777777" w:rsidR="006F6740" w:rsidRPr="006F6740" w:rsidRDefault="006F6740" w:rsidP="006F6740">
            <w:pPr>
              <w:ind w:left="170" w:right="170"/>
              <w:jc w:val="both"/>
              <w:rPr>
                <w:rFonts w:ascii="Arial" w:hAnsi="Arial" w:cs="Arial"/>
                <w:sz w:val="16"/>
                <w:szCs w:val="16"/>
              </w:rPr>
            </w:pPr>
          </w:p>
          <w:p w14:paraId="2AC340B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9741DE" w14:textId="77777777" w:rsidR="006F6740" w:rsidRDefault="006F6740" w:rsidP="006F6740">
            <w:pPr>
              <w:ind w:left="170" w:right="170"/>
              <w:jc w:val="both"/>
              <w:rPr>
                <w:rFonts w:ascii="Arial" w:hAnsi="Arial" w:cs="Arial"/>
                <w:sz w:val="12"/>
                <w:szCs w:val="16"/>
              </w:rPr>
            </w:pPr>
          </w:p>
          <w:p w14:paraId="08C6A5C3" w14:textId="77777777" w:rsidR="00872C42" w:rsidRDefault="00872C42" w:rsidP="006F6740">
            <w:pPr>
              <w:ind w:left="170" w:right="170"/>
              <w:jc w:val="both"/>
              <w:rPr>
                <w:rFonts w:ascii="Arial" w:hAnsi="Arial" w:cs="Arial"/>
                <w:sz w:val="12"/>
                <w:szCs w:val="16"/>
              </w:rPr>
            </w:pPr>
          </w:p>
          <w:p w14:paraId="47D1E196" w14:textId="77777777" w:rsidR="00872C42" w:rsidRPr="00A70756" w:rsidRDefault="00872C42" w:rsidP="006F6740">
            <w:pPr>
              <w:ind w:left="170" w:right="170"/>
              <w:jc w:val="both"/>
              <w:rPr>
                <w:rFonts w:ascii="Arial" w:hAnsi="Arial" w:cs="Arial"/>
                <w:sz w:val="12"/>
                <w:szCs w:val="16"/>
              </w:rPr>
            </w:pPr>
          </w:p>
          <w:p w14:paraId="59C816B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1CB23D" w14:textId="77777777" w:rsidR="006F6740" w:rsidRDefault="006F6740" w:rsidP="006F6740">
            <w:pPr>
              <w:ind w:left="170" w:right="170"/>
              <w:jc w:val="both"/>
              <w:rPr>
                <w:rFonts w:ascii="Arial" w:hAnsi="Arial" w:cs="Arial"/>
                <w:sz w:val="16"/>
                <w:szCs w:val="16"/>
              </w:rPr>
            </w:pPr>
          </w:p>
          <w:p w14:paraId="23EEB1BE" w14:textId="77777777" w:rsidR="006F6740" w:rsidRDefault="006F6740" w:rsidP="006F6740">
            <w:pPr>
              <w:ind w:left="170" w:right="170"/>
              <w:jc w:val="both"/>
              <w:rPr>
                <w:rFonts w:ascii="Arial" w:hAnsi="Arial" w:cs="Arial"/>
                <w:sz w:val="16"/>
                <w:szCs w:val="16"/>
              </w:rPr>
            </w:pPr>
          </w:p>
          <w:p w14:paraId="172588F0" w14:textId="77777777" w:rsidR="006F6740" w:rsidRDefault="006F6740" w:rsidP="006F6740">
            <w:pPr>
              <w:ind w:left="170" w:right="170"/>
              <w:jc w:val="both"/>
              <w:rPr>
                <w:rFonts w:ascii="Arial" w:hAnsi="Arial" w:cs="Arial"/>
                <w:sz w:val="16"/>
                <w:szCs w:val="16"/>
              </w:rPr>
            </w:pPr>
          </w:p>
          <w:p w14:paraId="16031A89" w14:textId="77777777" w:rsidR="006F6740" w:rsidRDefault="006F6740">
            <w:pPr>
              <w:snapToGrid w:val="0"/>
              <w:jc w:val="both"/>
              <w:rPr>
                <w:rFonts w:ascii="Arial" w:hAnsi="Arial" w:cs="Arial"/>
                <w:b/>
                <w:bCs/>
              </w:rPr>
            </w:pPr>
          </w:p>
        </w:tc>
      </w:tr>
      <w:tr w:rsidR="006F6740" w14:paraId="028BA1E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CBD24DE"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F3C4E3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91473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B66859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1ECB10" w14:textId="77777777" w:rsidR="006F6740" w:rsidRDefault="006F6740" w:rsidP="00A70756">
            <w:pPr>
              <w:ind w:left="170" w:right="170"/>
              <w:jc w:val="both"/>
              <w:rPr>
                <w:rFonts w:ascii="Arial" w:hAnsi="Arial" w:cs="Arial"/>
                <w:sz w:val="16"/>
                <w:szCs w:val="16"/>
              </w:rPr>
            </w:pPr>
          </w:p>
          <w:p w14:paraId="7361184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ED322F" w14:textId="77777777" w:rsidR="006F6740" w:rsidRDefault="006F6740" w:rsidP="00A70756">
            <w:pPr>
              <w:ind w:left="170" w:right="170"/>
              <w:jc w:val="both"/>
              <w:rPr>
                <w:rFonts w:ascii="Arial" w:hAnsi="Arial" w:cs="Arial"/>
                <w:sz w:val="12"/>
                <w:szCs w:val="16"/>
              </w:rPr>
            </w:pPr>
          </w:p>
          <w:p w14:paraId="1CAB1F8D" w14:textId="77777777" w:rsidR="00872C42" w:rsidRDefault="00872C42" w:rsidP="00A70756">
            <w:pPr>
              <w:ind w:left="170" w:right="170"/>
              <w:jc w:val="both"/>
              <w:rPr>
                <w:rFonts w:ascii="Arial" w:hAnsi="Arial" w:cs="Arial"/>
                <w:sz w:val="12"/>
                <w:szCs w:val="16"/>
              </w:rPr>
            </w:pPr>
          </w:p>
          <w:p w14:paraId="6BE61C0B" w14:textId="77777777" w:rsidR="00872C42" w:rsidRPr="00A70756" w:rsidRDefault="00872C42" w:rsidP="00A70756">
            <w:pPr>
              <w:ind w:left="170" w:right="170"/>
              <w:jc w:val="both"/>
              <w:rPr>
                <w:rFonts w:ascii="Arial" w:hAnsi="Arial" w:cs="Arial"/>
                <w:sz w:val="12"/>
                <w:szCs w:val="16"/>
              </w:rPr>
            </w:pPr>
          </w:p>
          <w:p w14:paraId="75CEB8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7D4D14" w14:textId="77777777" w:rsidR="006F6740" w:rsidRPr="00A70756" w:rsidRDefault="006F6740" w:rsidP="006F6740">
            <w:pPr>
              <w:ind w:left="170" w:right="170"/>
              <w:jc w:val="both"/>
              <w:rPr>
                <w:rFonts w:ascii="Arial" w:hAnsi="Arial" w:cs="Arial"/>
                <w:sz w:val="12"/>
                <w:szCs w:val="16"/>
              </w:rPr>
            </w:pPr>
          </w:p>
          <w:p w14:paraId="6002B5EE" w14:textId="77777777" w:rsidR="006F6740" w:rsidRDefault="006F6740" w:rsidP="006F6740">
            <w:pPr>
              <w:ind w:left="170" w:right="170"/>
              <w:jc w:val="both"/>
              <w:rPr>
                <w:rFonts w:ascii="Arial" w:hAnsi="Arial" w:cs="Arial"/>
                <w:sz w:val="16"/>
                <w:szCs w:val="16"/>
              </w:rPr>
            </w:pPr>
          </w:p>
          <w:p w14:paraId="630A581B" w14:textId="77777777" w:rsidR="006F6740" w:rsidRDefault="006F6740" w:rsidP="00224E9C">
            <w:pPr>
              <w:snapToGrid w:val="0"/>
              <w:jc w:val="both"/>
              <w:rPr>
                <w:rFonts w:ascii="Arial" w:hAnsi="Arial" w:cs="Arial"/>
                <w:sz w:val="16"/>
                <w:szCs w:val="16"/>
              </w:rPr>
            </w:pPr>
          </w:p>
          <w:p w14:paraId="1EE2EC30" w14:textId="77777777" w:rsidR="00872C42" w:rsidRDefault="00872C42" w:rsidP="00224E9C">
            <w:pPr>
              <w:snapToGrid w:val="0"/>
              <w:jc w:val="both"/>
              <w:rPr>
                <w:rFonts w:ascii="Arial" w:hAnsi="Arial" w:cs="Arial"/>
                <w:b/>
                <w:bCs/>
              </w:rPr>
            </w:pPr>
          </w:p>
        </w:tc>
      </w:tr>
      <w:tr w:rsidR="006F6740" w14:paraId="3AD865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1CE610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56C072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C59C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DEE3BD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7A27DA" w14:textId="77777777" w:rsidR="006F6740" w:rsidRDefault="006F6740" w:rsidP="006F6740">
            <w:pPr>
              <w:ind w:left="170" w:right="170"/>
              <w:jc w:val="both"/>
              <w:rPr>
                <w:rFonts w:ascii="Arial" w:hAnsi="Arial" w:cs="Arial"/>
                <w:sz w:val="16"/>
                <w:szCs w:val="16"/>
              </w:rPr>
            </w:pPr>
          </w:p>
          <w:p w14:paraId="2457CF5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BAA4F5" w14:textId="77777777" w:rsidR="006F6740" w:rsidRDefault="006F6740" w:rsidP="006F6740">
            <w:pPr>
              <w:ind w:left="170" w:right="170"/>
              <w:jc w:val="both"/>
              <w:rPr>
                <w:rFonts w:ascii="Arial" w:hAnsi="Arial" w:cs="Arial"/>
                <w:sz w:val="12"/>
                <w:szCs w:val="16"/>
              </w:rPr>
            </w:pPr>
          </w:p>
          <w:p w14:paraId="2E572F1C" w14:textId="77777777" w:rsidR="00872C42" w:rsidRDefault="00872C42" w:rsidP="006F6740">
            <w:pPr>
              <w:ind w:left="170" w:right="170"/>
              <w:jc w:val="both"/>
              <w:rPr>
                <w:rFonts w:ascii="Arial" w:hAnsi="Arial" w:cs="Arial"/>
                <w:sz w:val="12"/>
                <w:szCs w:val="16"/>
              </w:rPr>
            </w:pPr>
          </w:p>
          <w:p w14:paraId="61B7126C" w14:textId="77777777" w:rsidR="00872C42" w:rsidRPr="00A70756" w:rsidRDefault="00872C42" w:rsidP="006F6740">
            <w:pPr>
              <w:ind w:left="170" w:right="170"/>
              <w:jc w:val="both"/>
              <w:rPr>
                <w:rFonts w:ascii="Arial" w:hAnsi="Arial" w:cs="Arial"/>
                <w:sz w:val="12"/>
                <w:szCs w:val="16"/>
              </w:rPr>
            </w:pPr>
          </w:p>
          <w:p w14:paraId="474A9D7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889F9A" w14:textId="77777777" w:rsidR="006F6740" w:rsidRPr="00A70756" w:rsidRDefault="006F6740" w:rsidP="006F6740">
            <w:pPr>
              <w:ind w:left="170" w:right="170"/>
              <w:jc w:val="both"/>
              <w:rPr>
                <w:rFonts w:ascii="Arial" w:hAnsi="Arial" w:cs="Arial"/>
                <w:sz w:val="12"/>
                <w:szCs w:val="16"/>
              </w:rPr>
            </w:pPr>
          </w:p>
          <w:p w14:paraId="585F8C98" w14:textId="77777777" w:rsidR="006F6740" w:rsidRDefault="006F6740" w:rsidP="006F6740">
            <w:pPr>
              <w:ind w:left="170" w:right="170"/>
              <w:jc w:val="both"/>
              <w:rPr>
                <w:rFonts w:ascii="Arial" w:hAnsi="Arial" w:cs="Arial"/>
                <w:sz w:val="16"/>
                <w:szCs w:val="16"/>
              </w:rPr>
            </w:pPr>
          </w:p>
          <w:p w14:paraId="64A17F27" w14:textId="77777777" w:rsidR="006F6740" w:rsidRDefault="006F6740" w:rsidP="006F6740">
            <w:pPr>
              <w:ind w:left="170" w:right="170"/>
              <w:jc w:val="both"/>
              <w:rPr>
                <w:rFonts w:ascii="Arial" w:hAnsi="Arial" w:cs="Arial"/>
                <w:sz w:val="16"/>
                <w:szCs w:val="16"/>
              </w:rPr>
            </w:pPr>
          </w:p>
          <w:p w14:paraId="2297F681" w14:textId="77777777" w:rsidR="006F6740" w:rsidRDefault="006F6740">
            <w:pPr>
              <w:snapToGrid w:val="0"/>
              <w:jc w:val="both"/>
              <w:rPr>
                <w:rFonts w:ascii="Arial" w:hAnsi="Arial" w:cs="Arial"/>
                <w:b/>
                <w:bCs/>
              </w:rPr>
            </w:pPr>
          </w:p>
        </w:tc>
      </w:tr>
    </w:tbl>
    <w:p w14:paraId="1ABE2A93" w14:textId="77777777" w:rsidR="002D13A0" w:rsidRDefault="002D13A0" w:rsidP="00D21AD8">
      <w:pPr>
        <w:tabs>
          <w:tab w:val="left" w:pos="-142"/>
          <w:tab w:val="left" w:pos="4111"/>
        </w:tabs>
        <w:rPr>
          <w:rFonts w:ascii="Arial" w:hAnsi="Arial" w:cs="Arial"/>
          <w:b/>
          <w:bCs/>
          <w:sz w:val="22"/>
          <w:szCs w:val="22"/>
        </w:rPr>
      </w:pPr>
    </w:p>
    <w:p w14:paraId="0C73FF47" w14:textId="77777777" w:rsidR="002D13A0" w:rsidRDefault="002D13A0" w:rsidP="00D21AD8">
      <w:pPr>
        <w:tabs>
          <w:tab w:val="left" w:pos="-142"/>
          <w:tab w:val="left" w:pos="4111"/>
        </w:tabs>
        <w:rPr>
          <w:rFonts w:ascii="Arial" w:hAnsi="Arial" w:cs="Arial"/>
          <w:b/>
          <w:bCs/>
          <w:sz w:val="22"/>
          <w:szCs w:val="22"/>
        </w:rPr>
      </w:pPr>
    </w:p>
    <w:p w14:paraId="5915114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44730A" w14:textId="77777777" w:rsidR="00427375" w:rsidRDefault="00427375" w:rsidP="008C2177">
      <w:pPr>
        <w:tabs>
          <w:tab w:val="left" w:pos="-142"/>
          <w:tab w:val="left" w:pos="4111"/>
        </w:tabs>
        <w:jc w:val="both"/>
        <w:rPr>
          <w:rFonts w:ascii="Arial" w:hAnsi="Arial" w:cs="Arial"/>
          <w:b/>
          <w:bCs/>
          <w:sz w:val="22"/>
          <w:szCs w:val="22"/>
        </w:rPr>
      </w:pPr>
    </w:p>
    <w:p w14:paraId="14FDFA7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F35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128AA5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01A8F5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F8B82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BD333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26396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8465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25B2D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4A930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F796A9"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45BBBD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4311D6" w14:textId="77777777" w:rsidR="00BD1236" w:rsidRPr="008C2177" w:rsidRDefault="00BD1236" w:rsidP="00171BF1">
      <w:pPr>
        <w:pStyle w:val="En-tte"/>
        <w:tabs>
          <w:tab w:val="left" w:pos="2160"/>
        </w:tabs>
        <w:ind w:left="284"/>
        <w:jc w:val="both"/>
        <w:rPr>
          <w:rFonts w:ascii="Arial" w:hAnsi="Arial" w:cs="Arial"/>
          <w:iCs/>
          <w:sz w:val="16"/>
          <w:szCs w:val="18"/>
        </w:rPr>
      </w:pPr>
    </w:p>
    <w:p w14:paraId="0E0FFE9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6A66AAE" w14:textId="77777777" w:rsidR="00BD1236" w:rsidRPr="00171BF1" w:rsidRDefault="00BD1236" w:rsidP="00171BF1">
      <w:pPr>
        <w:pStyle w:val="En-tte"/>
        <w:ind w:left="993"/>
        <w:jc w:val="both"/>
        <w:rPr>
          <w:rFonts w:ascii="Arial" w:hAnsi="Arial" w:cs="Arial"/>
          <w:iCs/>
          <w:sz w:val="16"/>
          <w:szCs w:val="18"/>
        </w:rPr>
      </w:pPr>
    </w:p>
    <w:p w14:paraId="095752CE" w14:textId="77777777" w:rsidR="00BD1236" w:rsidRPr="00171BF1" w:rsidRDefault="00BD1236" w:rsidP="00171BF1">
      <w:pPr>
        <w:pStyle w:val="En-tte"/>
        <w:ind w:left="993"/>
        <w:jc w:val="both"/>
        <w:rPr>
          <w:rFonts w:ascii="Arial" w:hAnsi="Arial" w:cs="Arial"/>
          <w:iCs/>
          <w:sz w:val="16"/>
          <w:szCs w:val="18"/>
        </w:rPr>
      </w:pPr>
    </w:p>
    <w:p w14:paraId="761068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E78664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F9726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BA709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1BA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0FE02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17F4AB"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812012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5C469B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B17DB0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D39B38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DF1FDAD" w14:textId="77777777" w:rsidTr="005C765E">
        <w:tc>
          <w:tcPr>
            <w:tcW w:w="10344" w:type="dxa"/>
            <w:shd w:val="clear" w:color="auto" w:fill="66CCFF"/>
          </w:tcPr>
          <w:p w14:paraId="39A9B0D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79D99F6" w14:textId="77777777" w:rsidR="00D21AD8" w:rsidRDefault="00D21AD8" w:rsidP="00D21AD8">
      <w:pPr>
        <w:tabs>
          <w:tab w:val="left" w:pos="-142"/>
          <w:tab w:val="left" w:pos="4111"/>
        </w:tabs>
        <w:rPr>
          <w:rFonts w:ascii="Arial" w:hAnsi="Arial" w:cs="Arial"/>
          <w:b/>
          <w:bCs/>
          <w:sz w:val="22"/>
          <w:szCs w:val="22"/>
        </w:rPr>
      </w:pPr>
    </w:p>
    <w:p w14:paraId="44282A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3E479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204F3B" w14:textId="77777777" w:rsidR="00472B25" w:rsidRDefault="00472B25">
      <w:pPr>
        <w:rPr>
          <w:rFonts w:ascii="Arial" w:hAnsi="Arial" w:cs="Arial"/>
        </w:rPr>
      </w:pPr>
    </w:p>
    <w:p w14:paraId="158C946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D251026" w14:textId="77777777" w:rsidR="00555AC1" w:rsidRDefault="00555AC1" w:rsidP="00171BF1">
      <w:pPr>
        <w:jc w:val="both"/>
        <w:rPr>
          <w:rFonts w:ascii="Arial" w:hAnsi="Arial" w:cs="Arial"/>
          <w:i/>
          <w:sz w:val="18"/>
        </w:rPr>
      </w:pPr>
    </w:p>
    <w:p w14:paraId="21E96383" w14:textId="77777777" w:rsidR="00555AC1" w:rsidRDefault="00555AC1" w:rsidP="00171BF1">
      <w:pPr>
        <w:jc w:val="both"/>
        <w:rPr>
          <w:rFonts w:ascii="Arial" w:hAnsi="Arial" w:cs="Arial"/>
          <w:i/>
          <w:sz w:val="18"/>
        </w:rPr>
      </w:pPr>
    </w:p>
    <w:p w14:paraId="119B6D0A" w14:textId="77777777" w:rsidR="00555AC1" w:rsidRDefault="00555AC1" w:rsidP="00171BF1">
      <w:pPr>
        <w:jc w:val="both"/>
        <w:rPr>
          <w:rFonts w:ascii="Arial" w:hAnsi="Arial" w:cs="Arial"/>
          <w:i/>
          <w:sz w:val="18"/>
        </w:rPr>
      </w:pPr>
    </w:p>
    <w:p w14:paraId="12B2C0F3" w14:textId="77777777" w:rsidR="00555AC1" w:rsidRDefault="00555AC1" w:rsidP="00171BF1">
      <w:pPr>
        <w:jc w:val="both"/>
        <w:rPr>
          <w:rFonts w:ascii="Arial" w:hAnsi="Arial" w:cs="Arial"/>
          <w:i/>
          <w:sz w:val="18"/>
        </w:rPr>
      </w:pPr>
    </w:p>
    <w:p w14:paraId="6EA0D31C" w14:textId="77777777" w:rsidR="00555AC1" w:rsidRDefault="00555AC1" w:rsidP="00171BF1">
      <w:pPr>
        <w:jc w:val="both"/>
        <w:rPr>
          <w:rFonts w:ascii="Arial" w:hAnsi="Arial" w:cs="Arial"/>
          <w:i/>
          <w:sz w:val="18"/>
        </w:rPr>
      </w:pPr>
    </w:p>
    <w:p w14:paraId="2ACFD927" w14:textId="77777777" w:rsidR="00555AC1" w:rsidRDefault="00555AC1" w:rsidP="00171BF1">
      <w:pPr>
        <w:jc w:val="both"/>
        <w:rPr>
          <w:rFonts w:ascii="Arial" w:hAnsi="Arial" w:cs="Arial"/>
          <w:i/>
          <w:sz w:val="18"/>
        </w:rPr>
      </w:pPr>
    </w:p>
    <w:p w14:paraId="02CA69F0" w14:textId="77777777" w:rsidR="00555AC1" w:rsidRPr="00BA3824" w:rsidRDefault="00555AC1" w:rsidP="00171BF1">
      <w:pPr>
        <w:jc w:val="both"/>
        <w:rPr>
          <w:rFonts w:ascii="Arial" w:hAnsi="Arial" w:cs="Arial"/>
          <w:i/>
          <w:sz w:val="22"/>
          <w:szCs w:val="22"/>
        </w:rPr>
      </w:pPr>
    </w:p>
    <w:p w14:paraId="2A4EDB94" w14:textId="77777777" w:rsidR="00555AC1"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E2 - </w:t>
      </w:r>
      <w:r w:rsidR="00555AC1" w:rsidRPr="00BA3824">
        <w:rPr>
          <w:rFonts w:ascii="Arial" w:hAnsi="Arial" w:cs="Arial"/>
          <w:b/>
          <w:bCs/>
          <w:sz w:val="22"/>
          <w:szCs w:val="22"/>
        </w:rPr>
        <w:t xml:space="preserve">Le cas échéant, </w:t>
      </w:r>
      <w:r w:rsidRPr="00BA3824">
        <w:rPr>
          <w:rFonts w:ascii="Arial" w:hAnsi="Arial" w:cs="Arial"/>
          <w:b/>
          <w:bCs/>
          <w:sz w:val="22"/>
          <w:szCs w:val="22"/>
        </w:rPr>
        <w:t xml:space="preserve">pour les marchés publics de services, </w:t>
      </w:r>
      <w:r w:rsidR="00555AC1" w:rsidRPr="00BA3824">
        <w:rPr>
          <w:rFonts w:ascii="Arial" w:hAnsi="Arial" w:cs="Arial"/>
          <w:b/>
          <w:bCs/>
          <w:sz w:val="22"/>
          <w:szCs w:val="22"/>
        </w:rPr>
        <w:t xml:space="preserve">indication de l’autorisation spécifique </w:t>
      </w:r>
      <w:r w:rsidRPr="00BA3824">
        <w:rPr>
          <w:rFonts w:ascii="Arial" w:hAnsi="Arial" w:cs="Arial"/>
          <w:b/>
          <w:bCs/>
          <w:sz w:val="22"/>
          <w:szCs w:val="22"/>
        </w:rPr>
        <w:t xml:space="preserve">dont le candidat doit être doté ou de l’organisation spécifique dont </w:t>
      </w:r>
      <w:r w:rsidR="00FD11D9" w:rsidRPr="00BA3824">
        <w:rPr>
          <w:rFonts w:ascii="Arial" w:hAnsi="Arial" w:cs="Arial"/>
          <w:b/>
          <w:bCs/>
          <w:sz w:val="22"/>
          <w:szCs w:val="22"/>
        </w:rPr>
        <w:t>il</w:t>
      </w:r>
      <w:r w:rsidRPr="00BA3824">
        <w:rPr>
          <w:rFonts w:ascii="Arial" w:hAnsi="Arial" w:cs="Arial"/>
          <w:b/>
          <w:bCs/>
          <w:sz w:val="22"/>
          <w:szCs w:val="22"/>
        </w:rPr>
        <w:t xml:space="preserve"> doit être membre pour pouvoir fournir, dans son pays d’origine, le service concerné :</w:t>
      </w:r>
    </w:p>
    <w:p w14:paraId="2E4A89DF" w14:textId="77777777" w:rsidR="00555AC1" w:rsidRPr="00BA3824" w:rsidRDefault="00555AC1" w:rsidP="00171BF1">
      <w:pPr>
        <w:jc w:val="both"/>
        <w:rPr>
          <w:rFonts w:ascii="Arial" w:hAnsi="Arial" w:cs="Arial"/>
          <w:i/>
        </w:rPr>
      </w:pPr>
    </w:p>
    <w:p w14:paraId="7C97F6F7" w14:textId="77777777" w:rsidR="00555AC1" w:rsidRPr="00BA3824" w:rsidRDefault="00555AC1" w:rsidP="00171BF1">
      <w:pPr>
        <w:jc w:val="both"/>
        <w:rPr>
          <w:rFonts w:ascii="Arial" w:hAnsi="Arial" w:cs="Arial"/>
          <w:i/>
        </w:rPr>
      </w:pPr>
    </w:p>
    <w:p w14:paraId="6CEA6274" w14:textId="77777777" w:rsidR="00555AC1" w:rsidRPr="00BA3824" w:rsidRDefault="00555AC1" w:rsidP="00171BF1">
      <w:pPr>
        <w:jc w:val="both"/>
        <w:rPr>
          <w:rFonts w:ascii="Arial" w:hAnsi="Arial" w:cs="Arial"/>
          <w:i/>
        </w:rPr>
      </w:pPr>
    </w:p>
    <w:p w14:paraId="76CFFEBD" w14:textId="77777777" w:rsidR="00555AC1" w:rsidRPr="00BA3824" w:rsidRDefault="00555AC1" w:rsidP="00171BF1">
      <w:pPr>
        <w:jc w:val="both"/>
        <w:rPr>
          <w:rFonts w:ascii="Arial" w:hAnsi="Arial" w:cs="Arial"/>
          <w:i/>
        </w:rPr>
      </w:pPr>
    </w:p>
    <w:p w14:paraId="246C8994" w14:textId="77777777" w:rsidR="00755416" w:rsidRPr="00BA3824" w:rsidRDefault="00755416" w:rsidP="00171BF1">
      <w:pPr>
        <w:jc w:val="both"/>
        <w:rPr>
          <w:rFonts w:ascii="Arial" w:hAnsi="Arial" w:cs="Arial"/>
          <w:i/>
        </w:rPr>
      </w:pPr>
    </w:p>
    <w:p w14:paraId="72E6C269" w14:textId="77777777" w:rsidR="00755416" w:rsidRPr="00BA3824" w:rsidRDefault="00755416" w:rsidP="00171BF1">
      <w:pPr>
        <w:jc w:val="both"/>
        <w:rPr>
          <w:rFonts w:ascii="Arial" w:hAnsi="Arial" w:cs="Arial"/>
          <w:i/>
        </w:rPr>
      </w:pPr>
    </w:p>
    <w:p w14:paraId="19BD3992" w14:textId="77777777" w:rsidR="00755416" w:rsidRPr="00BA3824" w:rsidRDefault="00755416" w:rsidP="00171BF1">
      <w:pPr>
        <w:jc w:val="both"/>
        <w:rPr>
          <w:rFonts w:ascii="Arial" w:hAnsi="Arial" w:cs="Arial"/>
          <w:i/>
        </w:rPr>
      </w:pPr>
    </w:p>
    <w:p w14:paraId="0B566099" w14:textId="77777777" w:rsidR="00717070" w:rsidRPr="00BA3824" w:rsidRDefault="00717070" w:rsidP="00171BF1">
      <w:pPr>
        <w:jc w:val="both"/>
        <w:rPr>
          <w:rFonts w:ascii="Arial" w:hAnsi="Arial" w:cs="Arial"/>
          <w:i/>
        </w:rPr>
      </w:pPr>
    </w:p>
    <w:p w14:paraId="0BC476CC" w14:textId="77777777" w:rsidR="00717070" w:rsidRPr="00BA3824" w:rsidRDefault="00717070" w:rsidP="00171BF1">
      <w:pPr>
        <w:jc w:val="both"/>
        <w:rPr>
          <w:rFonts w:ascii="Arial" w:hAnsi="Arial" w:cs="Arial"/>
          <w:i/>
        </w:rPr>
      </w:pPr>
    </w:p>
    <w:p w14:paraId="0B0E1FD8" w14:textId="77777777" w:rsidR="00717070" w:rsidRPr="00BA3824" w:rsidRDefault="00717070" w:rsidP="00171BF1">
      <w:pPr>
        <w:jc w:val="both"/>
        <w:rPr>
          <w:rFonts w:ascii="Arial" w:hAnsi="Arial" w:cs="Arial"/>
          <w:i/>
        </w:rPr>
      </w:pPr>
    </w:p>
    <w:p w14:paraId="37E849A2" w14:textId="77777777" w:rsidR="00755416" w:rsidRPr="00BA3824" w:rsidRDefault="00755416" w:rsidP="00171BF1">
      <w:pPr>
        <w:jc w:val="both"/>
        <w:rPr>
          <w:rFonts w:ascii="Arial" w:hAnsi="Arial" w:cs="Arial"/>
          <w:i/>
        </w:rPr>
      </w:pPr>
    </w:p>
    <w:p w14:paraId="655D8D1D" w14:textId="77777777" w:rsidR="00755416" w:rsidRPr="00BA3824" w:rsidRDefault="00755416" w:rsidP="00171BF1">
      <w:pPr>
        <w:jc w:val="both"/>
        <w:rPr>
          <w:rFonts w:ascii="Arial" w:hAnsi="Arial" w:cs="Arial"/>
          <w:i/>
        </w:rPr>
      </w:pPr>
    </w:p>
    <w:p w14:paraId="50FB7364" w14:textId="77777777" w:rsidR="00755416" w:rsidRPr="00BA3824" w:rsidRDefault="00755416" w:rsidP="00171BF1">
      <w:pPr>
        <w:jc w:val="both"/>
        <w:rPr>
          <w:rFonts w:ascii="Arial" w:hAnsi="Arial" w:cs="Arial"/>
          <w:i/>
        </w:rPr>
      </w:pPr>
    </w:p>
    <w:p w14:paraId="5986A5B5" w14:textId="77777777" w:rsidR="00755416" w:rsidRPr="00BA3824" w:rsidRDefault="00755416" w:rsidP="00171BF1">
      <w:pPr>
        <w:jc w:val="both"/>
        <w:rPr>
          <w:rFonts w:ascii="Arial" w:hAnsi="Arial" w:cs="Arial"/>
          <w:i/>
        </w:rPr>
      </w:pPr>
    </w:p>
    <w:p w14:paraId="1D8FFD8D" w14:textId="77777777" w:rsidR="00755416" w:rsidRPr="00BA3824" w:rsidRDefault="00755416" w:rsidP="00663B7E">
      <w:pPr>
        <w:rPr>
          <w:rFonts w:ascii="Arial" w:hAnsi="Arial" w:cs="Arial"/>
          <w:i/>
        </w:rPr>
      </w:pPr>
    </w:p>
    <w:p w14:paraId="37FEDA2C" w14:textId="77777777" w:rsidR="00755416" w:rsidRPr="00BA3824" w:rsidRDefault="00755416" w:rsidP="00663B7E">
      <w:pPr>
        <w:rPr>
          <w:rFonts w:ascii="Arial" w:hAnsi="Arial" w:cs="Arial"/>
          <w:i/>
        </w:rPr>
      </w:pPr>
    </w:p>
    <w:p w14:paraId="47049C8E" w14:textId="77777777" w:rsidR="00555AC1" w:rsidRPr="00BA3824" w:rsidRDefault="00555AC1" w:rsidP="00663B7E">
      <w:pPr>
        <w:rPr>
          <w:rFonts w:ascii="Arial" w:hAnsi="Arial" w:cs="Arial"/>
          <w:i/>
        </w:rPr>
      </w:pPr>
    </w:p>
    <w:p w14:paraId="16F6D3DF" w14:textId="77777777" w:rsidR="00663B7E"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E3 - </w:t>
      </w:r>
      <w:r w:rsidR="00663B7E" w:rsidRPr="00BA3824">
        <w:rPr>
          <w:rFonts w:ascii="Arial" w:hAnsi="Arial" w:cs="Arial"/>
          <w:b/>
          <w:bCs/>
          <w:sz w:val="22"/>
          <w:szCs w:val="22"/>
        </w:rPr>
        <w:t xml:space="preserve">Le cas échéant, adresse internet à laquelle </w:t>
      </w:r>
      <w:r w:rsidR="00CC0527" w:rsidRPr="00BA3824">
        <w:rPr>
          <w:rFonts w:ascii="Arial" w:hAnsi="Arial" w:cs="Arial"/>
          <w:b/>
          <w:bCs/>
          <w:sz w:val="22"/>
          <w:szCs w:val="22"/>
        </w:rPr>
        <w:t xml:space="preserve">les documents justificatifs et moyens de preuve sont </w:t>
      </w:r>
      <w:r w:rsidR="00663B7E" w:rsidRPr="00BA3824">
        <w:rPr>
          <w:rFonts w:ascii="Arial" w:hAnsi="Arial" w:cs="Arial"/>
          <w:b/>
          <w:bCs/>
          <w:sz w:val="22"/>
          <w:szCs w:val="22"/>
        </w:rPr>
        <w:t>accessible</w:t>
      </w:r>
      <w:r w:rsidR="00CC0527" w:rsidRPr="00BA3824">
        <w:rPr>
          <w:rFonts w:ascii="Arial" w:hAnsi="Arial" w:cs="Arial"/>
          <w:b/>
          <w:bCs/>
          <w:sz w:val="22"/>
          <w:szCs w:val="22"/>
        </w:rPr>
        <w:t>s</w:t>
      </w:r>
      <w:r w:rsidR="00663B7E" w:rsidRPr="00BA3824">
        <w:rPr>
          <w:rFonts w:ascii="Arial" w:hAnsi="Arial" w:cs="Arial"/>
          <w:b/>
          <w:bCs/>
          <w:sz w:val="22"/>
          <w:szCs w:val="22"/>
        </w:rPr>
        <w:t xml:space="preserve"> directement et gratuitement, ainsi que l’ensemble des renseignements nécessaires pour y accéder </w:t>
      </w:r>
      <w:r w:rsidR="00555AC1" w:rsidRPr="00BA3824">
        <w:rPr>
          <w:rFonts w:ascii="Arial" w:hAnsi="Arial" w:cs="Arial"/>
          <w:b/>
          <w:bCs/>
          <w:sz w:val="22"/>
          <w:szCs w:val="22"/>
        </w:rPr>
        <w:t>(</w:t>
      </w:r>
      <w:r w:rsidR="00513F06" w:rsidRPr="00BA3824">
        <w:rPr>
          <w:rFonts w:ascii="Arial" w:hAnsi="Arial" w:cs="Arial"/>
          <w:b/>
          <w:bCs/>
          <w:sz w:val="22"/>
          <w:szCs w:val="22"/>
        </w:rPr>
        <w:t xml:space="preserve">applicable </w:t>
      </w:r>
      <w:r w:rsidR="00717070" w:rsidRPr="00BA3824">
        <w:rPr>
          <w:rFonts w:ascii="Arial" w:hAnsi="Arial" w:cs="Arial"/>
          <w:b/>
          <w:bCs/>
          <w:sz w:val="22"/>
          <w:szCs w:val="22"/>
          <w:u w:val="single"/>
        </w:rPr>
        <w:t>pour tous les marchés publics autres que MDS</w:t>
      </w:r>
      <w:r w:rsidR="00717070" w:rsidRPr="00BA3824">
        <w:rPr>
          <w:rFonts w:ascii="Arial" w:hAnsi="Arial" w:cs="Arial"/>
          <w:b/>
          <w:bCs/>
          <w:sz w:val="22"/>
          <w:szCs w:val="22"/>
        </w:rPr>
        <w:t xml:space="preserve"> et, pour les</w:t>
      </w:r>
      <w:r w:rsidR="00513F06" w:rsidRPr="00BA3824">
        <w:rPr>
          <w:rFonts w:ascii="Arial" w:hAnsi="Arial" w:cs="Arial"/>
          <w:b/>
          <w:bCs/>
          <w:sz w:val="22"/>
          <w:szCs w:val="22"/>
        </w:rPr>
        <w:t xml:space="preserve"> </w:t>
      </w:r>
      <w:r w:rsidR="00555AC1" w:rsidRPr="00BA3824">
        <w:rPr>
          <w:rFonts w:ascii="Arial" w:hAnsi="Arial" w:cs="Arial"/>
          <w:b/>
          <w:bCs/>
          <w:sz w:val="22"/>
          <w:szCs w:val="22"/>
        </w:rPr>
        <w:t xml:space="preserve">MDS, </w:t>
      </w:r>
      <w:r w:rsidR="00717070" w:rsidRPr="00BA3824">
        <w:rPr>
          <w:rFonts w:ascii="Arial" w:hAnsi="Arial" w:cs="Arial"/>
          <w:b/>
          <w:bCs/>
          <w:sz w:val="22"/>
          <w:szCs w:val="22"/>
        </w:rPr>
        <w:t xml:space="preserve">uniquement </w:t>
      </w:r>
      <w:r w:rsidR="00513F06" w:rsidRPr="00BA3824">
        <w:rPr>
          <w:rFonts w:ascii="Arial" w:hAnsi="Arial" w:cs="Arial"/>
          <w:b/>
          <w:bCs/>
          <w:sz w:val="22"/>
          <w:szCs w:val="22"/>
        </w:rPr>
        <w:t>lorsque</w:t>
      </w:r>
      <w:r w:rsidR="00555AC1" w:rsidRPr="00BA3824">
        <w:rPr>
          <w:rFonts w:ascii="Arial" w:hAnsi="Arial" w:cs="Arial"/>
          <w:b/>
          <w:bCs/>
          <w:sz w:val="22"/>
          <w:szCs w:val="22"/>
        </w:rPr>
        <w:t xml:space="preserve"> l’acheteur a autorisé les candidats à ne pas fournir ces documents de preuve en application d</w:t>
      </w:r>
      <w:r w:rsidR="00717070" w:rsidRPr="00BA3824">
        <w:rPr>
          <w:rFonts w:ascii="Arial" w:hAnsi="Arial" w:cs="Arial"/>
          <w:b/>
          <w:bCs/>
          <w:sz w:val="22"/>
          <w:szCs w:val="22"/>
        </w:rPr>
        <w:t>e l’</w:t>
      </w:r>
      <w:hyperlink r:id="rId37" w:history="1">
        <w:r w:rsidR="00717070" w:rsidRPr="00BA3824">
          <w:rPr>
            <w:rStyle w:val="Lienhypertexte"/>
            <w:rFonts w:ascii="Arial" w:hAnsi="Arial" w:cs="Arial"/>
            <w:b/>
            <w:bCs/>
            <w:sz w:val="22"/>
            <w:szCs w:val="22"/>
          </w:rPr>
          <w:t>article R. 2343-14</w:t>
        </w:r>
      </w:hyperlink>
      <w:r w:rsidR="00717070" w:rsidRPr="00BA3824">
        <w:rPr>
          <w:rFonts w:ascii="Arial" w:hAnsi="Arial" w:cs="Arial"/>
          <w:b/>
          <w:bCs/>
          <w:sz w:val="22"/>
          <w:szCs w:val="22"/>
        </w:rPr>
        <w:t xml:space="preserve"> du code de la commande publique</w:t>
      </w:r>
      <w:r w:rsidR="00555AC1" w:rsidRPr="00BA3824">
        <w:rPr>
          <w:rFonts w:ascii="Arial" w:hAnsi="Arial" w:cs="Arial"/>
          <w:b/>
          <w:bCs/>
          <w:sz w:val="22"/>
          <w:szCs w:val="22"/>
        </w:rPr>
        <w:t>) </w:t>
      </w:r>
      <w:r w:rsidR="00663B7E" w:rsidRPr="00BA3824">
        <w:rPr>
          <w:rFonts w:ascii="Arial" w:hAnsi="Arial" w:cs="Arial"/>
          <w:b/>
          <w:bCs/>
          <w:sz w:val="22"/>
          <w:szCs w:val="22"/>
        </w:rPr>
        <w:t>:</w:t>
      </w:r>
    </w:p>
    <w:p w14:paraId="162AD526" w14:textId="77777777" w:rsidR="000E3A79" w:rsidRPr="00BA3824" w:rsidRDefault="000E3A79" w:rsidP="000E3A79">
      <w:pPr>
        <w:rPr>
          <w:rFonts w:ascii="Arial" w:hAnsi="Arial" w:cs="Arial"/>
          <w:i/>
        </w:rPr>
      </w:pPr>
      <w:r w:rsidRPr="00BA3824">
        <w:rPr>
          <w:rFonts w:ascii="Arial" w:hAnsi="Arial" w:cs="Arial"/>
          <w:i/>
        </w:rPr>
        <w:t>(Si l’adresse et les renseignements sont identiques à ceux fournis plus haut se contenter de renvoyer à la rubrique concernée.)</w:t>
      </w:r>
    </w:p>
    <w:p w14:paraId="043FE30F" w14:textId="77777777" w:rsidR="00663B7E" w:rsidRPr="00171BF1" w:rsidRDefault="00663B7E" w:rsidP="00171BF1">
      <w:pPr>
        <w:jc w:val="both"/>
        <w:rPr>
          <w:rFonts w:ascii="Arial" w:hAnsi="Arial" w:cs="Arial"/>
          <w:sz w:val="18"/>
        </w:rPr>
      </w:pPr>
    </w:p>
    <w:p w14:paraId="21F6582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2A1396C" w14:textId="77777777" w:rsidR="00663B7E" w:rsidRDefault="00663B7E" w:rsidP="00171BF1">
      <w:pPr>
        <w:ind w:left="284"/>
        <w:jc w:val="both"/>
        <w:rPr>
          <w:rFonts w:ascii="Arial" w:hAnsi="Arial" w:cs="Arial"/>
          <w:sz w:val="16"/>
        </w:rPr>
      </w:pPr>
    </w:p>
    <w:p w14:paraId="7E24A8DD" w14:textId="77777777" w:rsidR="00717070" w:rsidRPr="00171BF1" w:rsidRDefault="00717070" w:rsidP="00171BF1">
      <w:pPr>
        <w:ind w:left="284"/>
        <w:jc w:val="both"/>
        <w:rPr>
          <w:rFonts w:ascii="Arial" w:hAnsi="Arial" w:cs="Arial"/>
          <w:sz w:val="16"/>
        </w:rPr>
      </w:pPr>
    </w:p>
    <w:p w14:paraId="5F6F352D" w14:textId="77777777" w:rsidR="00663B7E" w:rsidRPr="00171BF1" w:rsidRDefault="00663B7E" w:rsidP="00171BF1">
      <w:pPr>
        <w:ind w:left="284"/>
        <w:jc w:val="both"/>
        <w:rPr>
          <w:rFonts w:ascii="Arial" w:hAnsi="Arial" w:cs="Arial"/>
          <w:sz w:val="16"/>
        </w:rPr>
      </w:pPr>
    </w:p>
    <w:p w14:paraId="4857D8B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D2298E2" w14:textId="77777777" w:rsidR="00663B7E" w:rsidRPr="00171BF1" w:rsidRDefault="00663B7E" w:rsidP="00171BF1">
      <w:pPr>
        <w:ind w:left="284"/>
        <w:jc w:val="both"/>
        <w:rPr>
          <w:rFonts w:ascii="Arial" w:hAnsi="Arial" w:cs="Arial"/>
          <w:sz w:val="16"/>
        </w:rPr>
      </w:pPr>
    </w:p>
    <w:p w14:paraId="63500837" w14:textId="77777777" w:rsidR="00663B7E" w:rsidRPr="00171BF1" w:rsidRDefault="00663B7E" w:rsidP="00171BF1">
      <w:pPr>
        <w:ind w:left="284"/>
        <w:jc w:val="both"/>
        <w:rPr>
          <w:rFonts w:ascii="Arial" w:hAnsi="Arial" w:cs="Arial"/>
          <w:sz w:val="16"/>
        </w:rPr>
      </w:pPr>
    </w:p>
    <w:p w14:paraId="10581866" w14:textId="77777777" w:rsidR="00663B7E" w:rsidRPr="00171BF1" w:rsidRDefault="00663B7E" w:rsidP="00171BF1">
      <w:pPr>
        <w:ind w:left="284"/>
        <w:jc w:val="both"/>
        <w:rPr>
          <w:rFonts w:ascii="Arial" w:hAnsi="Arial" w:cs="Arial"/>
          <w:sz w:val="16"/>
        </w:rPr>
      </w:pPr>
    </w:p>
    <w:p w14:paraId="1EACC28B" w14:textId="77777777" w:rsidR="00663B7E" w:rsidRDefault="00663B7E" w:rsidP="00171BF1">
      <w:pPr>
        <w:ind w:left="284"/>
        <w:jc w:val="both"/>
        <w:rPr>
          <w:rFonts w:ascii="Arial" w:hAnsi="Arial" w:cs="Arial"/>
          <w:sz w:val="16"/>
        </w:rPr>
      </w:pPr>
    </w:p>
    <w:p w14:paraId="64B01EE4" w14:textId="77777777" w:rsidR="009064FA" w:rsidRDefault="009064FA">
      <w:pPr>
        <w:suppressAutoHyphens w:val="0"/>
        <w:rPr>
          <w:rFonts w:ascii="Arial" w:hAnsi="Arial" w:cs="Arial"/>
          <w:sz w:val="16"/>
        </w:rPr>
      </w:pPr>
      <w:r>
        <w:rPr>
          <w:rFonts w:ascii="Arial" w:hAnsi="Arial" w:cs="Arial"/>
          <w:sz w:val="16"/>
        </w:rPr>
        <w:br w:type="page"/>
      </w:r>
    </w:p>
    <w:p w14:paraId="539E0D35"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73BBBC" w14:textId="77777777" w:rsidTr="00261FC1">
        <w:tc>
          <w:tcPr>
            <w:tcW w:w="10331" w:type="dxa"/>
            <w:shd w:val="clear" w:color="auto" w:fill="66CCFF"/>
          </w:tcPr>
          <w:p w14:paraId="716D982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6F5D6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035462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D118F6" w14:textId="77777777" w:rsidR="00646B4F" w:rsidRPr="00171BF1" w:rsidRDefault="00646B4F" w:rsidP="00171BF1">
      <w:pPr>
        <w:ind w:left="284"/>
        <w:rPr>
          <w:rFonts w:ascii="Arial" w:hAnsi="Arial" w:cs="Arial"/>
        </w:rPr>
      </w:pPr>
    </w:p>
    <w:p w14:paraId="7EB78A8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4B46B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6777D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E4F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2409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8DE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FE49F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5A55B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6C81E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1BFD022" w14:textId="77777777" w:rsidR="00472B25" w:rsidRDefault="00472B25">
            <w:pPr>
              <w:tabs>
                <w:tab w:val="left" w:pos="864"/>
              </w:tabs>
              <w:snapToGrid w:val="0"/>
              <w:spacing w:before="120" w:after="120"/>
              <w:rPr>
                <w:rFonts w:ascii="Arial" w:hAnsi="Arial" w:cs="Arial"/>
                <w:sz w:val="16"/>
                <w:szCs w:val="16"/>
              </w:rPr>
            </w:pPr>
          </w:p>
          <w:p w14:paraId="76A08D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85030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69EC92" w14:textId="77777777" w:rsidR="00472B25" w:rsidRDefault="00472B25">
            <w:pPr>
              <w:tabs>
                <w:tab w:val="left" w:pos="864"/>
              </w:tabs>
              <w:snapToGrid w:val="0"/>
              <w:spacing w:before="120" w:after="120"/>
              <w:jc w:val="right"/>
              <w:rPr>
                <w:rFonts w:ascii="Arial" w:hAnsi="Arial" w:cs="Arial"/>
                <w:sz w:val="16"/>
                <w:szCs w:val="16"/>
              </w:rPr>
            </w:pPr>
          </w:p>
        </w:tc>
      </w:tr>
      <w:tr w:rsidR="00472B25" w14:paraId="44286108" w14:textId="77777777">
        <w:trPr>
          <w:trHeight w:val="737"/>
        </w:trPr>
        <w:tc>
          <w:tcPr>
            <w:tcW w:w="2566" w:type="dxa"/>
            <w:tcBorders>
              <w:left w:val="single" w:sz="8" w:space="0" w:color="000000"/>
              <w:bottom w:val="single" w:sz="8" w:space="0" w:color="000000"/>
            </w:tcBorders>
            <w:shd w:val="clear" w:color="auto" w:fill="auto"/>
          </w:tcPr>
          <w:p w14:paraId="33C0B6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316AE02" w14:textId="77777777" w:rsidR="00472B25" w:rsidRDefault="00472B25">
            <w:pPr>
              <w:tabs>
                <w:tab w:val="left" w:pos="864"/>
              </w:tabs>
              <w:snapToGrid w:val="0"/>
              <w:spacing w:before="120" w:after="120"/>
              <w:rPr>
                <w:rFonts w:ascii="Arial" w:hAnsi="Arial" w:cs="Arial"/>
                <w:sz w:val="16"/>
                <w:szCs w:val="16"/>
              </w:rPr>
            </w:pPr>
          </w:p>
          <w:p w14:paraId="181E3CC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B0F2F2F" w14:textId="77777777" w:rsidR="00472B25" w:rsidRDefault="00472B25">
            <w:pPr>
              <w:tabs>
                <w:tab w:val="left" w:pos="864"/>
              </w:tabs>
              <w:snapToGrid w:val="0"/>
              <w:spacing w:before="120" w:after="120"/>
              <w:jc w:val="right"/>
              <w:rPr>
                <w:rFonts w:ascii="Arial" w:hAnsi="Arial" w:cs="Arial"/>
                <w:sz w:val="16"/>
                <w:szCs w:val="16"/>
              </w:rPr>
            </w:pPr>
          </w:p>
          <w:p w14:paraId="7091FD1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BA6F4C2" w14:textId="77777777" w:rsidR="00472B25" w:rsidRDefault="00472B25">
            <w:pPr>
              <w:tabs>
                <w:tab w:val="left" w:pos="864"/>
              </w:tabs>
              <w:snapToGrid w:val="0"/>
              <w:spacing w:before="120" w:after="120"/>
              <w:jc w:val="right"/>
              <w:rPr>
                <w:rFonts w:ascii="Arial" w:hAnsi="Arial" w:cs="Arial"/>
                <w:sz w:val="16"/>
                <w:szCs w:val="16"/>
              </w:rPr>
            </w:pPr>
          </w:p>
          <w:p w14:paraId="3F08802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C1F5116" w14:textId="77777777" w:rsidR="00472B25" w:rsidRDefault="00472B25">
      <w:pPr>
        <w:tabs>
          <w:tab w:val="left" w:pos="864"/>
        </w:tabs>
        <w:jc w:val="both"/>
        <w:rPr>
          <w:rFonts w:ascii="Arial" w:hAnsi="Arial" w:cs="Arial"/>
        </w:rPr>
      </w:pPr>
    </w:p>
    <w:p w14:paraId="3876A96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B4D0020" w14:textId="77777777" w:rsidR="00646B4F" w:rsidRDefault="00646B4F">
      <w:pPr>
        <w:tabs>
          <w:tab w:val="left" w:pos="864"/>
        </w:tabs>
        <w:jc w:val="both"/>
        <w:rPr>
          <w:rFonts w:ascii="Arial" w:hAnsi="Arial" w:cs="Arial"/>
        </w:rPr>
      </w:pPr>
    </w:p>
    <w:p w14:paraId="140A9834" w14:textId="77777777" w:rsidR="00646B4F" w:rsidRDefault="00685900" w:rsidP="00171BF1">
      <w:pPr>
        <w:tabs>
          <w:tab w:val="left" w:pos="864"/>
        </w:tabs>
        <w:ind w:left="567"/>
        <w:jc w:val="both"/>
        <w:rPr>
          <w:rFonts w:ascii="Arial" w:hAnsi="Arial" w:cs="Arial"/>
        </w:rPr>
      </w:pPr>
      <w:r>
        <w:rPr>
          <w:rFonts w:ascii="Arial" w:hAnsi="Arial" w:cs="Arial"/>
        </w:rPr>
        <w:t>……./…………./……</w:t>
      </w:r>
    </w:p>
    <w:p w14:paraId="757DCECA" w14:textId="77777777" w:rsidR="00646B4F" w:rsidRDefault="00646B4F">
      <w:pPr>
        <w:tabs>
          <w:tab w:val="left" w:pos="864"/>
        </w:tabs>
        <w:jc w:val="both"/>
        <w:rPr>
          <w:rFonts w:ascii="Arial" w:hAnsi="Arial" w:cs="Arial"/>
        </w:rPr>
      </w:pPr>
    </w:p>
    <w:p w14:paraId="76731BA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8F8FB0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2C35D9D" w14:textId="77777777" w:rsidR="00646B4F" w:rsidRDefault="00646B4F">
      <w:pPr>
        <w:tabs>
          <w:tab w:val="left" w:pos="864"/>
        </w:tabs>
        <w:jc w:val="both"/>
        <w:rPr>
          <w:rFonts w:ascii="Arial" w:hAnsi="Arial" w:cs="Arial"/>
        </w:rPr>
      </w:pPr>
    </w:p>
    <w:p w14:paraId="5BEB259A" w14:textId="77777777" w:rsidR="00646B4F" w:rsidRDefault="00646B4F">
      <w:pPr>
        <w:tabs>
          <w:tab w:val="left" w:pos="864"/>
        </w:tabs>
        <w:jc w:val="both"/>
        <w:rPr>
          <w:rFonts w:ascii="Arial" w:hAnsi="Arial" w:cs="Arial"/>
        </w:rPr>
      </w:pPr>
    </w:p>
    <w:p w14:paraId="670E6F6B" w14:textId="77777777" w:rsidR="001A1D05" w:rsidRDefault="001A1D05">
      <w:pPr>
        <w:tabs>
          <w:tab w:val="left" w:pos="864"/>
        </w:tabs>
        <w:jc w:val="both"/>
        <w:rPr>
          <w:rFonts w:ascii="Arial" w:hAnsi="Arial" w:cs="Arial"/>
        </w:rPr>
      </w:pPr>
    </w:p>
    <w:p w14:paraId="2FD539FB" w14:textId="77777777" w:rsidR="001A1D05" w:rsidRDefault="001A1D05">
      <w:pPr>
        <w:tabs>
          <w:tab w:val="left" w:pos="864"/>
        </w:tabs>
        <w:jc w:val="both"/>
        <w:rPr>
          <w:rFonts w:ascii="Arial" w:hAnsi="Arial" w:cs="Arial"/>
        </w:rPr>
      </w:pPr>
    </w:p>
    <w:p w14:paraId="221E316B" w14:textId="77777777" w:rsidR="001A1D05" w:rsidRDefault="001A1D05">
      <w:pPr>
        <w:tabs>
          <w:tab w:val="left" w:pos="864"/>
        </w:tabs>
        <w:jc w:val="both"/>
        <w:rPr>
          <w:rFonts w:ascii="Arial" w:hAnsi="Arial" w:cs="Arial"/>
        </w:rPr>
      </w:pPr>
    </w:p>
    <w:p w14:paraId="7B5AAA89" w14:textId="77777777" w:rsidR="00646B4F" w:rsidRDefault="00646B4F">
      <w:pPr>
        <w:tabs>
          <w:tab w:val="left" w:pos="864"/>
        </w:tabs>
        <w:jc w:val="both"/>
        <w:rPr>
          <w:rFonts w:ascii="Arial" w:hAnsi="Arial" w:cs="Arial"/>
        </w:rPr>
      </w:pPr>
    </w:p>
    <w:p w14:paraId="604D53B6" w14:textId="77777777" w:rsidR="00826CBB" w:rsidRDefault="00826CBB">
      <w:pPr>
        <w:tabs>
          <w:tab w:val="left" w:pos="864"/>
        </w:tabs>
        <w:jc w:val="both"/>
        <w:rPr>
          <w:rFonts w:ascii="Arial" w:hAnsi="Arial" w:cs="Arial"/>
        </w:rPr>
      </w:pPr>
    </w:p>
    <w:p w14:paraId="11915665" w14:textId="77777777" w:rsidR="00826CBB" w:rsidRDefault="00826CBB">
      <w:pPr>
        <w:tabs>
          <w:tab w:val="left" w:pos="864"/>
        </w:tabs>
        <w:jc w:val="both"/>
        <w:rPr>
          <w:rFonts w:ascii="Arial" w:hAnsi="Arial" w:cs="Arial"/>
        </w:rPr>
      </w:pPr>
    </w:p>
    <w:p w14:paraId="0FAC1C0A" w14:textId="77777777" w:rsidR="00826CBB" w:rsidRDefault="00826CBB">
      <w:pPr>
        <w:tabs>
          <w:tab w:val="left" w:pos="864"/>
        </w:tabs>
        <w:jc w:val="both"/>
        <w:rPr>
          <w:rFonts w:ascii="Arial" w:hAnsi="Arial" w:cs="Arial"/>
        </w:rPr>
      </w:pPr>
    </w:p>
    <w:p w14:paraId="58BC59B6" w14:textId="77777777" w:rsidR="00826CBB" w:rsidRDefault="00826CBB">
      <w:pPr>
        <w:tabs>
          <w:tab w:val="left" w:pos="864"/>
        </w:tabs>
        <w:jc w:val="both"/>
        <w:rPr>
          <w:rFonts w:ascii="Arial" w:hAnsi="Arial" w:cs="Arial"/>
        </w:rPr>
      </w:pPr>
    </w:p>
    <w:p w14:paraId="4CCA902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091DBC" w14:textId="77777777" w:rsidR="00C56E90" w:rsidRDefault="00C56E90">
      <w:pPr>
        <w:tabs>
          <w:tab w:val="left" w:pos="864"/>
        </w:tabs>
        <w:jc w:val="both"/>
        <w:rPr>
          <w:rFonts w:ascii="Arial" w:hAnsi="Arial" w:cs="Arial"/>
        </w:rPr>
      </w:pPr>
    </w:p>
    <w:p w14:paraId="02C6688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E7AF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0A5A5F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DDDC0A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351D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C7748A" w14:textId="77777777" w:rsidR="00C56E90" w:rsidRDefault="00C56E90">
      <w:pPr>
        <w:tabs>
          <w:tab w:val="left" w:pos="864"/>
        </w:tabs>
        <w:jc w:val="both"/>
        <w:rPr>
          <w:rFonts w:ascii="Arial" w:hAnsi="Arial" w:cs="Arial"/>
        </w:rPr>
      </w:pPr>
    </w:p>
    <w:p w14:paraId="05CE901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7AF13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85890D" w14:textId="77777777" w:rsidR="00685900" w:rsidRPr="00F15FE2" w:rsidRDefault="00685900" w:rsidP="00685900">
      <w:pPr>
        <w:rPr>
          <w:rFonts w:ascii="Arial" w:hAnsi="Arial" w:cs="Arial"/>
          <w:sz w:val="18"/>
        </w:rPr>
      </w:pPr>
    </w:p>
    <w:p w14:paraId="08E7940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26EEB8" w14:textId="77777777" w:rsidR="00685900" w:rsidRDefault="00685900" w:rsidP="00685900">
      <w:pPr>
        <w:ind w:left="284"/>
        <w:rPr>
          <w:rFonts w:ascii="Arial" w:hAnsi="Arial" w:cs="Arial"/>
          <w:sz w:val="16"/>
        </w:rPr>
      </w:pPr>
    </w:p>
    <w:p w14:paraId="6BA0CD53" w14:textId="77777777" w:rsidR="00717070" w:rsidRPr="00F15FE2" w:rsidRDefault="00717070" w:rsidP="00685900">
      <w:pPr>
        <w:ind w:left="284"/>
        <w:rPr>
          <w:rFonts w:ascii="Arial" w:hAnsi="Arial" w:cs="Arial"/>
          <w:sz w:val="16"/>
        </w:rPr>
      </w:pPr>
    </w:p>
    <w:p w14:paraId="12F1EA1B" w14:textId="77777777" w:rsidR="00685900" w:rsidRPr="00F15FE2" w:rsidRDefault="00685900" w:rsidP="00685900">
      <w:pPr>
        <w:ind w:left="284"/>
        <w:rPr>
          <w:rFonts w:ascii="Arial" w:hAnsi="Arial" w:cs="Arial"/>
          <w:sz w:val="16"/>
        </w:rPr>
      </w:pPr>
    </w:p>
    <w:p w14:paraId="65AED8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FB4F719" w14:textId="77777777" w:rsidR="00685900" w:rsidRDefault="00685900" w:rsidP="00685900">
      <w:pPr>
        <w:ind w:left="284"/>
        <w:rPr>
          <w:rFonts w:ascii="Arial" w:hAnsi="Arial" w:cs="Arial"/>
        </w:rPr>
      </w:pPr>
    </w:p>
    <w:p w14:paraId="5C786E4B" w14:textId="77777777" w:rsidR="00717070" w:rsidRPr="00663B7E" w:rsidRDefault="00717070" w:rsidP="00685900">
      <w:pPr>
        <w:ind w:left="284"/>
        <w:rPr>
          <w:rFonts w:ascii="Arial" w:hAnsi="Arial" w:cs="Arial"/>
        </w:rPr>
      </w:pPr>
    </w:p>
    <w:p w14:paraId="132C28F6" w14:textId="77777777" w:rsidR="00685900" w:rsidRPr="00663B7E" w:rsidRDefault="00685900" w:rsidP="00685900">
      <w:pPr>
        <w:ind w:left="284"/>
        <w:rPr>
          <w:rFonts w:ascii="Arial" w:hAnsi="Arial" w:cs="Arial"/>
        </w:rPr>
      </w:pPr>
    </w:p>
    <w:p w14:paraId="202C268F" w14:textId="77777777" w:rsidR="00685900" w:rsidRDefault="00685900" w:rsidP="00685900">
      <w:pPr>
        <w:ind w:left="284"/>
        <w:rPr>
          <w:rFonts w:ascii="Arial" w:hAnsi="Arial" w:cs="Arial"/>
        </w:rPr>
      </w:pPr>
    </w:p>
    <w:p w14:paraId="58CFF0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07CCEC" w14:textId="77777777" w:rsidTr="00224E9C">
        <w:tc>
          <w:tcPr>
            <w:tcW w:w="10331" w:type="dxa"/>
            <w:shd w:val="clear" w:color="auto" w:fill="66CCFF"/>
          </w:tcPr>
          <w:p w14:paraId="3C49387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4D73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5768DB"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85E519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6D7C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43CE946" w14:textId="77777777" w:rsidR="00614607" w:rsidRDefault="00614607">
      <w:pPr>
        <w:pStyle w:val="En-tte"/>
        <w:tabs>
          <w:tab w:val="clear" w:pos="4536"/>
          <w:tab w:val="clear" w:pos="9072"/>
          <w:tab w:val="left" w:pos="864"/>
        </w:tabs>
        <w:rPr>
          <w:rFonts w:ascii="Arial" w:hAnsi="Arial" w:cs="Arial"/>
        </w:rPr>
      </w:pPr>
    </w:p>
    <w:p w14:paraId="7FCDE124" w14:textId="77777777" w:rsidR="00764264" w:rsidRDefault="00764264">
      <w:pPr>
        <w:pStyle w:val="En-tte"/>
        <w:tabs>
          <w:tab w:val="clear" w:pos="4536"/>
          <w:tab w:val="clear" w:pos="9072"/>
          <w:tab w:val="left" w:pos="864"/>
        </w:tabs>
        <w:rPr>
          <w:rFonts w:ascii="Arial" w:hAnsi="Arial" w:cs="Arial"/>
        </w:rPr>
      </w:pPr>
    </w:p>
    <w:p w14:paraId="1843238F" w14:textId="77777777" w:rsidR="00764264" w:rsidRDefault="00764264">
      <w:pPr>
        <w:pStyle w:val="En-tte"/>
        <w:tabs>
          <w:tab w:val="clear" w:pos="4536"/>
          <w:tab w:val="clear" w:pos="9072"/>
          <w:tab w:val="left" w:pos="864"/>
        </w:tabs>
        <w:rPr>
          <w:rFonts w:ascii="Arial" w:hAnsi="Arial" w:cs="Arial"/>
        </w:rPr>
      </w:pPr>
    </w:p>
    <w:p w14:paraId="62B7D3A1" w14:textId="77777777" w:rsidR="00764264" w:rsidRDefault="00764264">
      <w:pPr>
        <w:pStyle w:val="En-tte"/>
        <w:tabs>
          <w:tab w:val="clear" w:pos="4536"/>
          <w:tab w:val="clear" w:pos="9072"/>
          <w:tab w:val="left" w:pos="864"/>
        </w:tabs>
        <w:rPr>
          <w:rFonts w:ascii="Arial" w:hAnsi="Arial" w:cs="Arial"/>
        </w:rPr>
      </w:pPr>
    </w:p>
    <w:p w14:paraId="413EA78C" w14:textId="77777777" w:rsidR="00764264" w:rsidRDefault="00764264">
      <w:pPr>
        <w:pStyle w:val="En-tte"/>
        <w:tabs>
          <w:tab w:val="clear" w:pos="4536"/>
          <w:tab w:val="clear" w:pos="9072"/>
          <w:tab w:val="left" w:pos="864"/>
        </w:tabs>
        <w:rPr>
          <w:rFonts w:ascii="Arial" w:hAnsi="Arial" w:cs="Arial"/>
        </w:rPr>
      </w:pPr>
    </w:p>
    <w:p w14:paraId="1BAE7A75" w14:textId="77777777" w:rsidR="00764264" w:rsidRDefault="00764264">
      <w:pPr>
        <w:pStyle w:val="En-tte"/>
        <w:tabs>
          <w:tab w:val="clear" w:pos="4536"/>
          <w:tab w:val="clear" w:pos="9072"/>
          <w:tab w:val="left" w:pos="864"/>
        </w:tabs>
        <w:rPr>
          <w:rFonts w:ascii="Arial" w:hAnsi="Arial" w:cs="Arial"/>
        </w:rPr>
      </w:pPr>
    </w:p>
    <w:p w14:paraId="0F9C90C1" w14:textId="77777777" w:rsidR="00764264" w:rsidRDefault="00764264">
      <w:pPr>
        <w:pStyle w:val="En-tte"/>
        <w:tabs>
          <w:tab w:val="clear" w:pos="4536"/>
          <w:tab w:val="clear" w:pos="9072"/>
          <w:tab w:val="left" w:pos="864"/>
        </w:tabs>
        <w:rPr>
          <w:rFonts w:ascii="Arial" w:hAnsi="Arial" w:cs="Arial"/>
        </w:rPr>
      </w:pPr>
    </w:p>
    <w:p w14:paraId="046A0313" w14:textId="77777777" w:rsidR="00764264" w:rsidRDefault="00764264">
      <w:pPr>
        <w:pStyle w:val="En-tte"/>
        <w:tabs>
          <w:tab w:val="clear" w:pos="4536"/>
          <w:tab w:val="clear" w:pos="9072"/>
          <w:tab w:val="left" w:pos="864"/>
        </w:tabs>
        <w:rPr>
          <w:rFonts w:ascii="Arial" w:hAnsi="Arial" w:cs="Arial"/>
        </w:rPr>
      </w:pPr>
    </w:p>
    <w:p w14:paraId="7204A3E6" w14:textId="77777777" w:rsidR="00764264" w:rsidRDefault="00764264">
      <w:pPr>
        <w:pStyle w:val="En-tte"/>
        <w:tabs>
          <w:tab w:val="clear" w:pos="4536"/>
          <w:tab w:val="clear" w:pos="9072"/>
          <w:tab w:val="left" w:pos="864"/>
        </w:tabs>
        <w:rPr>
          <w:rFonts w:ascii="Arial" w:hAnsi="Arial" w:cs="Arial"/>
        </w:rPr>
      </w:pPr>
    </w:p>
    <w:p w14:paraId="3710B101" w14:textId="77777777" w:rsidR="00764264" w:rsidRDefault="00764264">
      <w:pPr>
        <w:pStyle w:val="En-tte"/>
        <w:tabs>
          <w:tab w:val="clear" w:pos="4536"/>
          <w:tab w:val="clear" w:pos="9072"/>
          <w:tab w:val="left" w:pos="864"/>
        </w:tabs>
        <w:rPr>
          <w:rFonts w:ascii="Arial" w:hAnsi="Arial" w:cs="Arial"/>
        </w:rPr>
      </w:pPr>
    </w:p>
    <w:p w14:paraId="16635659" w14:textId="77777777" w:rsidR="00FB44EA" w:rsidRDefault="00FB44EA">
      <w:pPr>
        <w:pStyle w:val="En-tte"/>
        <w:tabs>
          <w:tab w:val="clear" w:pos="4536"/>
          <w:tab w:val="clear" w:pos="9072"/>
          <w:tab w:val="left" w:pos="864"/>
        </w:tabs>
        <w:rPr>
          <w:rFonts w:ascii="Arial" w:hAnsi="Arial" w:cs="Arial"/>
        </w:rPr>
      </w:pPr>
    </w:p>
    <w:p w14:paraId="7BF445C8" w14:textId="77777777" w:rsidR="00764264" w:rsidRDefault="00764264">
      <w:pPr>
        <w:pStyle w:val="En-tte"/>
        <w:tabs>
          <w:tab w:val="clear" w:pos="4536"/>
          <w:tab w:val="clear" w:pos="9072"/>
          <w:tab w:val="left" w:pos="864"/>
        </w:tabs>
        <w:rPr>
          <w:rFonts w:ascii="Arial" w:hAnsi="Arial" w:cs="Arial"/>
        </w:rPr>
      </w:pPr>
    </w:p>
    <w:p w14:paraId="6526055C" w14:textId="77777777" w:rsidR="00764264" w:rsidRDefault="00764264">
      <w:pPr>
        <w:pStyle w:val="En-tte"/>
        <w:tabs>
          <w:tab w:val="clear" w:pos="4536"/>
          <w:tab w:val="clear" w:pos="9072"/>
          <w:tab w:val="left" w:pos="864"/>
        </w:tabs>
        <w:rPr>
          <w:rFonts w:ascii="Arial" w:hAnsi="Arial" w:cs="Arial"/>
        </w:rPr>
      </w:pPr>
    </w:p>
    <w:p w14:paraId="7EA8966D" w14:textId="77777777" w:rsidR="00764264" w:rsidRDefault="00764264">
      <w:pPr>
        <w:pStyle w:val="En-tte"/>
        <w:tabs>
          <w:tab w:val="clear" w:pos="4536"/>
          <w:tab w:val="clear" w:pos="9072"/>
          <w:tab w:val="left" w:pos="864"/>
        </w:tabs>
        <w:rPr>
          <w:rFonts w:ascii="Arial" w:hAnsi="Arial" w:cs="Arial"/>
        </w:rPr>
      </w:pPr>
    </w:p>
    <w:p w14:paraId="249FC50B" w14:textId="77777777" w:rsidR="00912339" w:rsidRDefault="00912339">
      <w:pPr>
        <w:pStyle w:val="En-tte"/>
        <w:tabs>
          <w:tab w:val="clear" w:pos="4536"/>
          <w:tab w:val="clear" w:pos="9072"/>
          <w:tab w:val="left" w:pos="864"/>
        </w:tabs>
        <w:rPr>
          <w:rFonts w:ascii="Arial" w:hAnsi="Arial" w:cs="Arial"/>
        </w:rPr>
      </w:pPr>
    </w:p>
    <w:p w14:paraId="2056EAC6" w14:textId="77777777" w:rsidR="00912339" w:rsidRDefault="00912339">
      <w:pPr>
        <w:pStyle w:val="En-tte"/>
        <w:tabs>
          <w:tab w:val="clear" w:pos="4536"/>
          <w:tab w:val="clear" w:pos="9072"/>
          <w:tab w:val="left" w:pos="864"/>
        </w:tabs>
        <w:rPr>
          <w:rFonts w:ascii="Arial" w:hAnsi="Arial" w:cs="Arial"/>
        </w:rPr>
      </w:pPr>
    </w:p>
    <w:p w14:paraId="4179751D" w14:textId="77777777" w:rsidR="00912339" w:rsidRDefault="00912339">
      <w:pPr>
        <w:pStyle w:val="En-tte"/>
        <w:tabs>
          <w:tab w:val="clear" w:pos="4536"/>
          <w:tab w:val="clear" w:pos="9072"/>
          <w:tab w:val="left" w:pos="864"/>
        </w:tabs>
        <w:rPr>
          <w:rFonts w:ascii="Arial" w:hAnsi="Arial" w:cs="Arial"/>
        </w:rPr>
      </w:pPr>
    </w:p>
    <w:p w14:paraId="6B8EA27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FA98C6" w14:textId="77777777" w:rsidR="00764264" w:rsidRDefault="00764264">
      <w:pPr>
        <w:pStyle w:val="En-tte"/>
        <w:tabs>
          <w:tab w:val="clear" w:pos="4536"/>
          <w:tab w:val="clear" w:pos="9072"/>
          <w:tab w:val="left" w:pos="864"/>
        </w:tabs>
        <w:rPr>
          <w:rFonts w:ascii="Arial" w:hAnsi="Arial" w:cs="Arial"/>
        </w:rPr>
      </w:pPr>
    </w:p>
    <w:p w14:paraId="7DC3C7F5"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DAEEA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023ED5" w14:textId="77777777" w:rsidR="00411396" w:rsidRPr="00411396" w:rsidRDefault="00411396" w:rsidP="00411396">
      <w:pPr>
        <w:pStyle w:val="En-tte"/>
        <w:tabs>
          <w:tab w:val="left" w:pos="864"/>
        </w:tabs>
        <w:rPr>
          <w:rFonts w:ascii="Arial" w:hAnsi="Arial" w:cs="Arial"/>
        </w:rPr>
      </w:pPr>
    </w:p>
    <w:p w14:paraId="1D3133C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9BBD80" w14:textId="77777777" w:rsidR="00411396" w:rsidRDefault="00411396" w:rsidP="00411396">
      <w:pPr>
        <w:pStyle w:val="En-tte"/>
        <w:tabs>
          <w:tab w:val="left" w:pos="864"/>
        </w:tabs>
        <w:rPr>
          <w:rFonts w:ascii="Arial" w:hAnsi="Arial" w:cs="Arial"/>
        </w:rPr>
      </w:pPr>
    </w:p>
    <w:p w14:paraId="08C17C12" w14:textId="77777777" w:rsidR="00717070" w:rsidRPr="00411396" w:rsidRDefault="00717070" w:rsidP="00411396">
      <w:pPr>
        <w:pStyle w:val="En-tte"/>
        <w:tabs>
          <w:tab w:val="left" w:pos="864"/>
        </w:tabs>
        <w:rPr>
          <w:rFonts w:ascii="Arial" w:hAnsi="Arial" w:cs="Arial"/>
        </w:rPr>
      </w:pPr>
    </w:p>
    <w:p w14:paraId="01C1643B" w14:textId="77777777" w:rsidR="00411396" w:rsidRPr="00411396" w:rsidRDefault="00411396" w:rsidP="00411396">
      <w:pPr>
        <w:pStyle w:val="En-tte"/>
        <w:tabs>
          <w:tab w:val="left" w:pos="864"/>
        </w:tabs>
        <w:rPr>
          <w:rFonts w:ascii="Arial" w:hAnsi="Arial" w:cs="Arial"/>
        </w:rPr>
      </w:pPr>
    </w:p>
    <w:p w14:paraId="732EECE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A43EA22" w14:textId="77777777" w:rsidR="00411396" w:rsidRPr="00411396" w:rsidRDefault="00411396" w:rsidP="00411396">
      <w:pPr>
        <w:pStyle w:val="En-tte"/>
        <w:tabs>
          <w:tab w:val="left" w:pos="864"/>
        </w:tabs>
        <w:rPr>
          <w:rFonts w:ascii="Arial" w:hAnsi="Arial" w:cs="Arial"/>
        </w:rPr>
      </w:pPr>
    </w:p>
    <w:p w14:paraId="4A7A075F" w14:textId="77777777" w:rsidR="00411396" w:rsidRPr="00411396" w:rsidRDefault="00411396" w:rsidP="00411396">
      <w:pPr>
        <w:pStyle w:val="En-tte"/>
        <w:tabs>
          <w:tab w:val="left" w:pos="864"/>
        </w:tabs>
        <w:rPr>
          <w:rFonts w:ascii="Arial" w:hAnsi="Arial" w:cs="Arial"/>
        </w:rPr>
      </w:pPr>
    </w:p>
    <w:p w14:paraId="4679AC5D" w14:textId="77777777" w:rsidR="00411396" w:rsidRDefault="00411396" w:rsidP="00411396">
      <w:pPr>
        <w:pStyle w:val="En-tte"/>
        <w:tabs>
          <w:tab w:val="left" w:pos="864"/>
        </w:tabs>
        <w:rPr>
          <w:rFonts w:ascii="Arial" w:hAnsi="Arial" w:cs="Arial"/>
        </w:rPr>
      </w:pPr>
    </w:p>
    <w:p w14:paraId="44D6585B" w14:textId="77777777" w:rsidR="00717070" w:rsidRDefault="00717070" w:rsidP="00411396">
      <w:pPr>
        <w:pStyle w:val="En-tte"/>
        <w:tabs>
          <w:tab w:val="left" w:pos="864"/>
        </w:tabs>
        <w:rPr>
          <w:rFonts w:ascii="Arial" w:hAnsi="Arial" w:cs="Arial"/>
        </w:rPr>
      </w:pPr>
    </w:p>
    <w:p w14:paraId="6E087C76" w14:textId="77777777" w:rsidR="00717070" w:rsidRDefault="00717070" w:rsidP="00411396">
      <w:pPr>
        <w:pStyle w:val="En-tte"/>
        <w:tabs>
          <w:tab w:val="left" w:pos="864"/>
        </w:tabs>
        <w:rPr>
          <w:rFonts w:ascii="Arial" w:hAnsi="Arial" w:cs="Arial"/>
        </w:rPr>
      </w:pPr>
    </w:p>
    <w:p w14:paraId="569BC02A" w14:textId="77777777" w:rsidR="00717070" w:rsidRDefault="00717070" w:rsidP="00411396">
      <w:pPr>
        <w:pStyle w:val="En-tte"/>
        <w:tabs>
          <w:tab w:val="left" w:pos="864"/>
        </w:tabs>
        <w:rPr>
          <w:rFonts w:ascii="Arial" w:hAnsi="Arial" w:cs="Arial"/>
        </w:rPr>
      </w:pPr>
    </w:p>
    <w:p w14:paraId="3027EA7E" w14:textId="77777777" w:rsidR="00717070" w:rsidRDefault="00717070" w:rsidP="00411396">
      <w:pPr>
        <w:pStyle w:val="En-tte"/>
        <w:tabs>
          <w:tab w:val="left" w:pos="864"/>
        </w:tabs>
        <w:rPr>
          <w:rFonts w:ascii="Arial" w:hAnsi="Arial" w:cs="Arial"/>
        </w:rPr>
      </w:pPr>
    </w:p>
    <w:p w14:paraId="065BB872" w14:textId="77777777" w:rsidR="00717070" w:rsidRDefault="00717070" w:rsidP="00411396">
      <w:pPr>
        <w:pStyle w:val="En-tte"/>
        <w:tabs>
          <w:tab w:val="left" w:pos="864"/>
        </w:tabs>
        <w:rPr>
          <w:rFonts w:ascii="Arial" w:hAnsi="Arial" w:cs="Arial"/>
        </w:rPr>
      </w:pPr>
    </w:p>
    <w:p w14:paraId="07BFAAA2" w14:textId="77777777" w:rsidR="00717070" w:rsidRDefault="00717070" w:rsidP="00411396">
      <w:pPr>
        <w:pStyle w:val="En-tte"/>
        <w:tabs>
          <w:tab w:val="left" w:pos="864"/>
        </w:tabs>
        <w:rPr>
          <w:rFonts w:ascii="Arial" w:hAnsi="Arial" w:cs="Arial"/>
        </w:rPr>
      </w:pPr>
    </w:p>
    <w:p w14:paraId="5F01CBB0" w14:textId="77777777" w:rsidR="00717070" w:rsidRPr="00411396" w:rsidRDefault="00717070" w:rsidP="00411396">
      <w:pPr>
        <w:pStyle w:val="En-tte"/>
        <w:tabs>
          <w:tab w:val="left" w:pos="864"/>
        </w:tabs>
        <w:rPr>
          <w:rFonts w:ascii="Arial" w:hAnsi="Arial" w:cs="Arial"/>
        </w:rPr>
      </w:pPr>
    </w:p>
    <w:p w14:paraId="62EFF9A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AFC2CE" w14:textId="77777777">
        <w:tc>
          <w:tcPr>
            <w:tcW w:w="10331" w:type="dxa"/>
            <w:shd w:val="clear" w:color="auto" w:fill="66CCFF"/>
          </w:tcPr>
          <w:p w14:paraId="2B4A3A6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6D151E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74092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3448C1D" w14:textId="77777777" w:rsidR="00472B25" w:rsidRDefault="00472B25">
      <w:pPr>
        <w:tabs>
          <w:tab w:val="left" w:pos="576"/>
        </w:tabs>
        <w:rPr>
          <w:rFonts w:ascii="Arial" w:hAnsi="Arial" w:cs="Arial"/>
          <w:iCs/>
        </w:rPr>
      </w:pPr>
    </w:p>
    <w:p w14:paraId="67C005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CA119C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B67E72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2E2A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C1B8B8D" w14:textId="77777777" w:rsidR="009A04B2" w:rsidRDefault="009A04B2" w:rsidP="00A02975">
            <w:pPr>
              <w:jc w:val="center"/>
              <w:rPr>
                <w:rFonts w:ascii="Arial" w:hAnsi="Arial" w:cs="Arial"/>
                <w:b/>
              </w:rPr>
            </w:pPr>
            <w:r>
              <w:rPr>
                <w:rFonts w:ascii="Arial" w:hAnsi="Arial" w:cs="Arial"/>
                <w:b/>
              </w:rPr>
              <w:t>N°</w:t>
            </w:r>
          </w:p>
          <w:p w14:paraId="07C5658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3AD4ECE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91DD6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465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C13E2" w14:textId="77777777" w:rsidTr="00171BF1">
        <w:trPr>
          <w:trHeight w:val="1021"/>
        </w:trPr>
        <w:tc>
          <w:tcPr>
            <w:tcW w:w="832" w:type="dxa"/>
            <w:tcBorders>
              <w:top w:val="single" w:sz="4" w:space="0" w:color="000000"/>
              <w:left w:val="single" w:sz="4" w:space="0" w:color="000000"/>
            </w:tcBorders>
            <w:shd w:val="clear" w:color="auto" w:fill="CCFFFF"/>
          </w:tcPr>
          <w:p w14:paraId="1E3E197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F63497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F070BCA" w14:textId="77777777" w:rsidR="009A04B2" w:rsidRDefault="009A04B2" w:rsidP="00310F9B">
            <w:pPr>
              <w:snapToGrid w:val="0"/>
              <w:jc w:val="both"/>
              <w:rPr>
                <w:rFonts w:ascii="Arial" w:hAnsi="Arial" w:cs="Arial"/>
              </w:rPr>
            </w:pPr>
          </w:p>
        </w:tc>
      </w:tr>
      <w:tr w:rsidR="009A04B2" w14:paraId="209DD177" w14:textId="77777777" w:rsidTr="00171BF1">
        <w:trPr>
          <w:trHeight w:val="1021"/>
        </w:trPr>
        <w:tc>
          <w:tcPr>
            <w:tcW w:w="832" w:type="dxa"/>
            <w:tcBorders>
              <w:left w:val="single" w:sz="4" w:space="0" w:color="000000"/>
            </w:tcBorders>
          </w:tcPr>
          <w:p w14:paraId="3373943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40A47B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6E1EBB" w14:textId="77777777" w:rsidR="009A04B2" w:rsidRDefault="009A04B2" w:rsidP="00310F9B">
            <w:pPr>
              <w:snapToGrid w:val="0"/>
              <w:jc w:val="both"/>
              <w:rPr>
                <w:rFonts w:ascii="Arial" w:hAnsi="Arial" w:cs="Arial"/>
              </w:rPr>
            </w:pPr>
          </w:p>
        </w:tc>
      </w:tr>
      <w:tr w:rsidR="002F1469" w14:paraId="7178ACE8" w14:textId="77777777" w:rsidTr="00C00E04">
        <w:trPr>
          <w:trHeight w:val="1021"/>
        </w:trPr>
        <w:tc>
          <w:tcPr>
            <w:tcW w:w="832" w:type="dxa"/>
            <w:tcBorders>
              <w:left w:val="single" w:sz="4" w:space="0" w:color="000000"/>
            </w:tcBorders>
            <w:shd w:val="clear" w:color="auto" w:fill="CCFFFF"/>
          </w:tcPr>
          <w:p w14:paraId="61797A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C5A8A4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77A81A" w14:textId="77777777" w:rsidR="002F1469" w:rsidRDefault="002F1469" w:rsidP="00C00E04">
            <w:pPr>
              <w:snapToGrid w:val="0"/>
              <w:jc w:val="both"/>
              <w:rPr>
                <w:rFonts w:ascii="Arial" w:hAnsi="Arial" w:cs="Arial"/>
              </w:rPr>
            </w:pPr>
          </w:p>
        </w:tc>
      </w:tr>
      <w:tr w:rsidR="009051AC" w14:paraId="01221232" w14:textId="77777777" w:rsidTr="00C00E04">
        <w:trPr>
          <w:trHeight w:val="1021"/>
        </w:trPr>
        <w:tc>
          <w:tcPr>
            <w:tcW w:w="832" w:type="dxa"/>
            <w:tcBorders>
              <w:left w:val="single" w:sz="4" w:space="0" w:color="000000"/>
            </w:tcBorders>
          </w:tcPr>
          <w:p w14:paraId="3D8E3AB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6F50D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7CA066" w14:textId="77777777" w:rsidR="009051AC" w:rsidRDefault="009051AC" w:rsidP="00C00E04">
            <w:pPr>
              <w:snapToGrid w:val="0"/>
              <w:jc w:val="both"/>
              <w:rPr>
                <w:rFonts w:ascii="Arial" w:hAnsi="Arial" w:cs="Arial"/>
              </w:rPr>
            </w:pPr>
          </w:p>
        </w:tc>
      </w:tr>
      <w:tr w:rsidR="009051AC" w14:paraId="4AAD74EB" w14:textId="77777777" w:rsidTr="00C00E04">
        <w:trPr>
          <w:trHeight w:val="1021"/>
        </w:trPr>
        <w:tc>
          <w:tcPr>
            <w:tcW w:w="832" w:type="dxa"/>
            <w:tcBorders>
              <w:left w:val="single" w:sz="4" w:space="0" w:color="000000"/>
            </w:tcBorders>
            <w:shd w:val="clear" w:color="auto" w:fill="CCFFFF"/>
          </w:tcPr>
          <w:p w14:paraId="1320B0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83046B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16D9C7" w14:textId="77777777" w:rsidR="009051AC" w:rsidRDefault="009051AC" w:rsidP="00C00E04">
            <w:pPr>
              <w:snapToGrid w:val="0"/>
              <w:jc w:val="both"/>
              <w:rPr>
                <w:rFonts w:ascii="Arial" w:hAnsi="Arial" w:cs="Arial"/>
              </w:rPr>
            </w:pPr>
          </w:p>
        </w:tc>
      </w:tr>
      <w:tr w:rsidR="002F1469" w14:paraId="13CC080E" w14:textId="77777777" w:rsidTr="002F1469">
        <w:trPr>
          <w:trHeight w:val="1021"/>
        </w:trPr>
        <w:tc>
          <w:tcPr>
            <w:tcW w:w="832" w:type="dxa"/>
            <w:tcBorders>
              <w:left w:val="single" w:sz="4" w:space="0" w:color="000000"/>
            </w:tcBorders>
          </w:tcPr>
          <w:p w14:paraId="7B6B3C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BED9E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E2405D" w14:textId="77777777" w:rsidR="002F1469" w:rsidRDefault="002F1469" w:rsidP="00C00E04">
            <w:pPr>
              <w:snapToGrid w:val="0"/>
              <w:jc w:val="both"/>
              <w:rPr>
                <w:rFonts w:ascii="Arial" w:hAnsi="Arial" w:cs="Arial"/>
              </w:rPr>
            </w:pPr>
          </w:p>
        </w:tc>
      </w:tr>
      <w:tr w:rsidR="002F1469" w14:paraId="5A95DF93" w14:textId="77777777" w:rsidTr="00C00E04">
        <w:trPr>
          <w:trHeight w:val="1021"/>
        </w:trPr>
        <w:tc>
          <w:tcPr>
            <w:tcW w:w="832" w:type="dxa"/>
            <w:tcBorders>
              <w:left w:val="single" w:sz="4" w:space="0" w:color="000000"/>
            </w:tcBorders>
            <w:shd w:val="clear" w:color="auto" w:fill="CCFFFF"/>
          </w:tcPr>
          <w:p w14:paraId="155DB3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6BC8BC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4BD777" w14:textId="77777777" w:rsidR="002F1469" w:rsidRDefault="002F1469" w:rsidP="00C00E04">
            <w:pPr>
              <w:snapToGrid w:val="0"/>
              <w:jc w:val="both"/>
              <w:rPr>
                <w:rFonts w:ascii="Arial" w:hAnsi="Arial" w:cs="Arial"/>
              </w:rPr>
            </w:pPr>
          </w:p>
        </w:tc>
      </w:tr>
      <w:tr w:rsidR="002F1469" w14:paraId="427CF84C" w14:textId="77777777" w:rsidTr="002F1469">
        <w:trPr>
          <w:trHeight w:val="1021"/>
        </w:trPr>
        <w:tc>
          <w:tcPr>
            <w:tcW w:w="832" w:type="dxa"/>
            <w:tcBorders>
              <w:left w:val="single" w:sz="4" w:space="0" w:color="000000"/>
            </w:tcBorders>
          </w:tcPr>
          <w:p w14:paraId="42AEE11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FE35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5C2825" w14:textId="77777777" w:rsidR="002F1469" w:rsidRDefault="002F1469" w:rsidP="00C00E04">
            <w:pPr>
              <w:snapToGrid w:val="0"/>
              <w:jc w:val="both"/>
              <w:rPr>
                <w:rFonts w:ascii="Arial" w:hAnsi="Arial" w:cs="Arial"/>
              </w:rPr>
            </w:pPr>
          </w:p>
        </w:tc>
      </w:tr>
      <w:tr w:rsidR="009A04B2" w14:paraId="0725A9BA" w14:textId="77777777" w:rsidTr="00827FD0">
        <w:trPr>
          <w:trHeight w:val="1021"/>
        </w:trPr>
        <w:tc>
          <w:tcPr>
            <w:tcW w:w="832" w:type="dxa"/>
            <w:tcBorders>
              <w:left w:val="single" w:sz="4" w:space="0" w:color="000000"/>
              <w:bottom w:val="single" w:sz="4" w:space="0" w:color="000000"/>
            </w:tcBorders>
            <w:shd w:val="clear" w:color="auto" w:fill="CCFFFF"/>
          </w:tcPr>
          <w:p w14:paraId="4F4E41D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3FD05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82BD1" w14:textId="77777777" w:rsidR="009A04B2" w:rsidRDefault="009A04B2" w:rsidP="00310F9B">
            <w:pPr>
              <w:snapToGrid w:val="0"/>
              <w:jc w:val="both"/>
              <w:rPr>
                <w:rFonts w:ascii="Arial" w:hAnsi="Arial" w:cs="Arial"/>
              </w:rPr>
            </w:pPr>
          </w:p>
        </w:tc>
      </w:tr>
    </w:tbl>
    <w:p w14:paraId="4AECEBE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230A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69280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A30B30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9523A9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E7B89A" w14:textId="77777777">
        <w:tc>
          <w:tcPr>
            <w:tcW w:w="10331" w:type="dxa"/>
            <w:shd w:val="clear" w:color="auto" w:fill="66CCFF"/>
          </w:tcPr>
          <w:p w14:paraId="029E7B2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8A1A439" w14:textId="77777777" w:rsidR="00472B25" w:rsidRDefault="00472B25">
      <w:pPr>
        <w:tabs>
          <w:tab w:val="left" w:pos="426"/>
        </w:tabs>
        <w:jc w:val="both"/>
        <w:rPr>
          <w:rFonts w:ascii="Arial" w:hAnsi="Arial" w:cs="Arial"/>
          <w:spacing w:val="-10"/>
        </w:rPr>
      </w:pPr>
    </w:p>
    <w:p w14:paraId="0C25D2A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20E65F9" w14:textId="77777777" w:rsidR="00472B25" w:rsidRDefault="00472B25">
      <w:pPr>
        <w:tabs>
          <w:tab w:val="left" w:pos="426"/>
        </w:tabs>
        <w:jc w:val="both"/>
        <w:rPr>
          <w:rFonts w:ascii="Arial" w:hAnsi="Arial" w:cs="Arial"/>
          <w:spacing w:val="-10"/>
        </w:rPr>
      </w:pPr>
    </w:p>
    <w:p w14:paraId="1D6AC21F" w14:textId="77777777" w:rsidR="007314F1" w:rsidRDefault="007314F1">
      <w:pPr>
        <w:tabs>
          <w:tab w:val="left" w:pos="426"/>
        </w:tabs>
        <w:jc w:val="both"/>
        <w:rPr>
          <w:rFonts w:ascii="Arial" w:hAnsi="Arial" w:cs="Arial"/>
          <w:spacing w:val="-10"/>
        </w:rPr>
      </w:pPr>
    </w:p>
    <w:p w14:paraId="23A5EFBD" w14:textId="77777777" w:rsidR="007314F1" w:rsidRDefault="007314F1">
      <w:pPr>
        <w:tabs>
          <w:tab w:val="left" w:pos="426"/>
        </w:tabs>
        <w:jc w:val="both"/>
        <w:rPr>
          <w:rFonts w:ascii="Arial" w:hAnsi="Arial" w:cs="Arial"/>
          <w:spacing w:val="-10"/>
        </w:rPr>
      </w:pPr>
    </w:p>
    <w:p w14:paraId="2FEADC49" w14:textId="77777777" w:rsidR="007314F1" w:rsidRDefault="007314F1">
      <w:pPr>
        <w:tabs>
          <w:tab w:val="left" w:pos="426"/>
        </w:tabs>
        <w:jc w:val="both"/>
        <w:rPr>
          <w:rFonts w:ascii="Arial" w:hAnsi="Arial" w:cs="Arial"/>
          <w:spacing w:val="-10"/>
        </w:rPr>
      </w:pPr>
    </w:p>
    <w:p w14:paraId="60119FF4" w14:textId="77777777" w:rsidR="007314F1" w:rsidRDefault="007314F1">
      <w:pPr>
        <w:tabs>
          <w:tab w:val="left" w:pos="426"/>
        </w:tabs>
        <w:jc w:val="both"/>
        <w:rPr>
          <w:rFonts w:ascii="Arial" w:hAnsi="Arial" w:cs="Arial"/>
          <w:spacing w:val="-10"/>
        </w:rPr>
      </w:pPr>
    </w:p>
    <w:p w14:paraId="1F323FC4" w14:textId="77777777" w:rsidR="007314F1" w:rsidRDefault="007314F1">
      <w:pPr>
        <w:tabs>
          <w:tab w:val="left" w:pos="426"/>
        </w:tabs>
        <w:jc w:val="both"/>
        <w:rPr>
          <w:rFonts w:ascii="Arial" w:hAnsi="Arial" w:cs="Arial"/>
          <w:spacing w:val="-10"/>
        </w:rPr>
      </w:pPr>
    </w:p>
    <w:p w14:paraId="65C4F9CC" w14:textId="77777777" w:rsidR="007314F1" w:rsidRDefault="007314F1">
      <w:pPr>
        <w:tabs>
          <w:tab w:val="left" w:pos="426"/>
        </w:tabs>
        <w:jc w:val="both"/>
        <w:rPr>
          <w:rFonts w:ascii="Arial" w:hAnsi="Arial" w:cs="Arial"/>
          <w:spacing w:val="-10"/>
        </w:rPr>
      </w:pPr>
    </w:p>
    <w:p w14:paraId="50AFFEC5" w14:textId="77777777" w:rsidR="007314F1" w:rsidRDefault="007314F1">
      <w:pPr>
        <w:tabs>
          <w:tab w:val="left" w:pos="426"/>
        </w:tabs>
        <w:jc w:val="both"/>
        <w:rPr>
          <w:rFonts w:ascii="Arial" w:hAnsi="Arial" w:cs="Arial"/>
          <w:spacing w:val="-10"/>
        </w:rPr>
      </w:pPr>
    </w:p>
    <w:p w14:paraId="0ACDA87B" w14:textId="77777777" w:rsidR="00472B25" w:rsidRDefault="00472B25">
      <w:pPr>
        <w:tabs>
          <w:tab w:val="left" w:pos="426"/>
        </w:tabs>
        <w:jc w:val="both"/>
        <w:rPr>
          <w:rFonts w:ascii="Arial" w:hAnsi="Arial" w:cs="Arial"/>
          <w:spacing w:val="-10"/>
        </w:rPr>
      </w:pPr>
    </w:p>
    <w:p w14:paraId="0EC53327" w14:textId="77777777" w:rsidR="00472B25" w:rsidRDefault="00472B25">
      <w:pPr>
        <w:tabs>
          <w:tab w:val="left" w:pos="426"/>
        </w:tabs>
        <w:jc w:val="both"/>
        <w:rPr>
          <w:rFonts w:ascii="Arial" w:hAnsi="Arial" w:cs="Arial"/>
          <w:spacing w:val="-10"/>
        </w:rPr>
      </w:pPr>
    </w:p>
    <w:p w14:paraId="3E48290C" w14:textId="77777777" w:rsidR="00472B25" w:rsidRPr="009B5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9B598C">
        <w:rPr>
          <w:rFonts w:ascii="Arial" w:hAnsi="Arial" w:cs="Arial"/>
          <w:b/>
          <w:bCs/>
          <w:sz w:val="22"/>
          <w:szCs w:val="22"/>
        </w:rPr>
        <w:t xml:space="preserve">ocuments, renseignements ou justificatifs permettant d’évaluer si </w:t>
      </w:r>
      <w:r w:rsidR="00D21AD8" w:rsidRPr="009B598C">
        <w:rPr>
          <w:rFonts w:ascii="Arial" w:hAnsi="Arial" w:cs="Arial"/>
          <w:b/>
          <w:bCs/>
          <w:sz w:val="22"/>
          <w:szCs w:val="22"/>
        </w:rPr>
        <w:t>le</w:t>
      </w:r>
      <w:r w:rsidR="0013398C" w:rsidRPr="009B598C">
        <w:rPr>
          <w:rFonts w:ascii="Arial" w:hAnsi="Arial" w:cs="Arial"/>
          <w:b/>
          <w:bCs/>
          <w:sz w:val="22"/>
          <w:szCs w:val="22"/>
        </w:rPr>
        <w:t xml:space="preserve"> candidat individuel ou le membre du groupement répond aux critères d’accessibilité à la procédure indiqué</w:t>
      </w:r>
      <w:r w:rsidR="006C6E7F" w:rsidRPr="009B598C">
        <w:rPr>
          <w:rFonts w:ascii="Arial" w:hAnsi="Arial" w:cs="Arial"/>
          <w:b/>
          <w:bCs/>
          <w:sz w:val="22"/>
          <w:szCs w:val="22"/>
        </w:rPr>
        <w:t>e</w:t>
      </w:r>
      <w:r w:rsidR="0013398C" w:rsidRPr="009B598C">
        <w:rPr>
          <w:rFonts w:ascii="Arial" w:hAnsi="Arial" w:cs="Arial"/>
          <w:b/>
          <w:bCs/>
          <w:sz w:val="22"/>
          <w:szCs w:val="22"/>
        </w:rPr>
        <w:t xml:space="preserve"> dans l’avis d’appel à la concurrence </w:t>
      </w:r>
      <w:r w:rsidR="0013398C" w:rsidRPr="009B598C">
        <w:rPr>
          <w:rFonts w:ascii="Arial" w:hAnsi="Arial" w:cs="Arial"/>
          <w:bCs/>
          <w:sz w:val="22"/>
          <w:szCs w:val="22"/>
        </w:rPr>
        <w:t>(uniquement lorsque l’acheteur a ouvert la procédure de passation aux opérateurs économiques des pays tiers à l’Union européenne ou à l’Espace économique européen)</w:t>
      </w:r>
      <w:r w:rsidR="009B598C">
        <w:rPr>
          <w:rFonts w:ascii="Arial" w:hAnsi="Arial" w:cs="Arial"/>
          <w:bCs/>
          <w:sz w:val="22"/>
          <w:szCs w:val="22"/>
        </w:rPr>
        <w:t>.</w:t>
      </w:r>
    </w:p>
    <w:p w14:paraId="715B8EF1" w14:textId="77777777" w:rsidR="007314F1" w:rsidRDefault="007314F1">
      <w:pPr>
        <w:tabs>
          <w:tab w:val="left" w:pos="426"/>
        </w:tabs>
        <w:jc w:val="both"/>
        <w:rPr>
          <w:rFonts w:ascii="Arial" w:hAnsi="Arial" w:cs="Arial"/>
          <w:spacing w:val="-10"/>
          <w:sz w:val="22"/>
          <w:szCs w:val="22"/>
        </w:rPr>
      </w:pPr>
    </w:p>
    <w:p w14:paraId="6087AEBB" w14:textId="77777777" w:rsidR="007314F1" w:rsidRDefault="007314F1">
      <w:pPr>
        <w:tabs>
          <w:tab w:val="left" w:pos="426"/>
        </w:tabs>
        <w:jc w:val="both"/>
        <w:rPr>
          <w:rFonts w:ascii="Arial" w:hAnsi="Arial" w:cs="Arial"/>
          <w:spacing w:val="-10"/>
          <w:sz w:val="22"/>
          <w:szCs w:val="22"/>
        </w:rPr>
      </w:pPr>
    </w:p>
    <w:p w14:paraId="50472D73" w14:textId="77777777" w:rsidR="007314F1" w:rsidRDefault="007314F1">
      <w:pPr>
        <w:tabs>
          <w:tab w:val="left" w:pos="426"/>
        </w:tabs>
        <w:jc w:val="both"/>
        <w:rPr>
          <w:rFonts w:ascii="Arial" w:hAnsi="Arial" w:cs="Arial"/>
          <w:spacing w:val="-10"/>
          <w:sz w:val="22"/>
          <w:szCs w:val="22"/>
        </w:rPr>
      </w:pPr>
    </w:p>
    <w:p w14:paraId="55A775BC" w14:textId="77777777" w:rsidR="007314F1" w:rsidRDefault="007314F1">
      <w:pPr>
        <w:tabs>
          <w:tab w:val="left" w:pos="426"/>
        </w:tabs>
        <w:jc w:val="both"/>
        <w:rPr>
          <w:rFonts w:ascii="Arial" w:hAnsi="Arial" w:cs="Arial"/>
          <w:spacing w:val="-10"/>
          <w:sz w:val="22"/>
          <w:szCs w:val="22"/>
        </w:rPr>
      </w:pPr>
    </w:p>
    <w:p w14:paraId="145C88CA" w14:textId="77777777" w:rsidR="007314F1" w:rsidRDefault="007314F1">
      <w:pPr>
        <w:tabs>
          <w:tab w:val="left" w:pos="426"/>
        </w:tabs>
        <w:jc w:val="both"/>
        <w:rPr>
          <w:rFonts w:ascii="Arial" w:hAnsi="Arial" w:cs="Arial"/>
          <w:spacing w:val="-10"/>
          <w:sz w:val="22"/>
          <w:szCs w:val="22"/>
        </w:rPr>
      </w:pPr>
    </w:p>
    <w:p w14:paraId="3CF8588B" w14:textId="77777777" w:rsidR="007314F1" w:rsidRDefault="007314F1">
      <w:pPr>
        <w:tabs>
          <w:tab w:val="left" w:pos="426"/>
        </w:tabs>
        <w:jc w:val="both"/>
        <w:rPr>
          <w:rFonts w:ascii="Arial" w:hAnsi="Arial" w:cs="Arial"/>
          <w:spacing w:val="-10"/>
          <w:sz w:val="22"/>
          <w:szCs w:val="22"/>
        </w:rPr>
      </w:pPr>
    </w:p>
    <w:p w14:paraId="1E6997F4" w14:textId="77777777" w:rsidR="007314F1" w:rsidRDefault="007314F1">
      <w:pPr>
        <w:tabs>
          <w:tab w:val="left" w:pos="426"/>
        </w:tabs>
        <w:jc w:val="both"/>
        <w:rPr>
          <w:rFonts w:ascii="Arial" w:hAnsi="Arial" w:cs="Arial"/>
          <w:spacing w:val="-10"/>
          <w:sz w:val="22"/>
          <w:szCs w:val="22"/>
        </w:rPr>
      </w:pPr>
    </w:p>
    <w:p w14:paraId="53F71BBE" w14:textId="77777777" w:rsidR="007314F1" w:rsidRDefault="007314F1">
      <w:pPr>
        <w:tabs>
          <w:tab w:val="left" w:pos="426"/>
        </w:tabs>
        <w:jc w:val="both"/>
        <w:rPr>
          <w:rFonts w:ascii="Arial" w:hAnsi="Arial" w:cs="Arial"/>
          <w:spacing w:val="-10"/>
          <w:sz w:val="22"/>
          <w:szCs w:val="22"/>
        </w:rPr>
      </w:pPr>
    </w:p>
    <w:p w14:paraId="49F03964" w14:textId="77777777" w:rsidR="007314F1" w:rsidRDefault="007314F1">
      <w:pPr>
        <w:tabs>
          <w:tab w:val="left" w:pos="426"/>
        </w:tabs>
        <w:jc w:val="both"/>
        <w:rPr>
          <w:rFonts w:ascii="Arial" w:hAnsi="Arial" w:cs="Arial"/>
          <w:spacing w:val="-10"/>
          <w:sz w:val="22"/>
          <w:szCs w:val="22"/>
        </w:rPr>
      </w:pPr>
    </w:p>
    <w:p w14:paraId="1FD6845A" w14:textId="77777777" w:rsidR="007314F1" w:rsidRDefault="007314F1">
      <w:pPr>
        <w:tabs>
          <w:tab w:val="left" w:pos="426"/>
        </w:tabs>
        <w:jc w:val="both"/>
        <w:rPr>
          <w:rFonts w:ascii="Arial" w:hAnsi="Arial" w:cs="Arial"/>
          <w:spacing w:val="-10"/>
          <w:sz w:val="22"/>
          <w:szCs w:val="22"/>
        </w:rPr>
      </w:pPr>
    </w:p>
    <w:p w14:paraId="03A02E11" w14:textId="77777777" w:rsidR="007314F1" w:rsidRDefault="007314F1">
      <w:pPr>
        <w:tabs>
          <w:tab w:val="left" w:pos="426"/>
        </w:tabs>
        <w:jc w:val="both"/>
        <w:rPr>
          <w:rFonts w:ascii="Arial" w:hAnsi="Arial" w:cs="Arial"/>
          <w:spacing w:val="-10"/>
          <w:sz w:val="22"/>
          <w:szCs w:val="22"/>
        </w:rPr>
      </w:pPr>
    </w:p>
    <w:p w14:paraId="3313EC96" w14:textId="77777777" w:rsidR="007314F1" w:rsidRDefault="007314F1">
      <w:pPr>
        <w:tabs>
          <w:tab w:val="left" w:pos="426"/>
        </w:tabs>
        <w:jc w:val="both"/>
        <w:rPr>
          <w:rFonts w:ascii="Arial" w:hAnsi="Arial" w:cs="Arial"/>
          <w:spacing w:val="-10"/>
          <w:sz w:val="22"/>
          <w:szCs w:val="22"/>
        </w:rPr>
      </w:pPr>
    </w:p>
    <w:p w14:paraId="1E6808FE" w14:textId="77777777" w:rsidR="007314F1" w:rsidRDefault="007314F1">
      <w:pPr>
        <w:tabs>
          <w:tab w:val="left" w:pos="426"/>
        </w:tabs>
        <w:jc w:val="both"/>
        <w:rPr>
          <w:rFonts w:ascii="Arial" w:hAnsi="Arial" w:cs="Arial"/>
          <w:spacing w:val="-10"/>
          <w:sz w:val="22"/>
          <w:szCs w:val="22"/>
        </w:rPr>
      </w:pPr>
    </w:p>
    <w:p w14:paraId="182DAB3A" w14:textId="77777777" w:rsidR="007314F1" w:rsidRDefault="007314F1">
      <w:pPr>
        <w:tabs>
          <w:tab w:val="left" w:pos="426"/>
        </w:tabs>
        <w:jc w:val="both"/>
        <w:rPr>
          <w:rFonts w:ascii="Arial" w:hAnsi="Arial" w:cs="Arial"/>
          <w:spacing w:val="-10"/>
          <w:sz w:val="22"/>
          <w:szCs w:val="22"/>
        </w:rPr>
      </w:pPr>
    </w:p>
    <w:p w14:paraId="2B0E9754" w14:textId="77777777" w:rsidR="007314F1" w:rsidRDefault="007314F1">
      <w:pPr>
        <w:tabs>
          <w:tab w:val="left" w:pos="426"/>
        </w:tabs>
        <w:jc w:val="both"/>
        <w:rPr>
          <w:rFonts w:ascii="Arial" w:hAnsi="Arial" w:cs="Arial"/>
          <w:spacing w:val="-10"/>
          <w:sz w:val="22"/>
          <w:szCs w:val="22"/>
        </w:rPr>
      </w:pPr>
    </w:p>
    <w:sectPr w:rsidR="007314F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B593" w14:textId="77777777" w:rsidR="00AD3DE0" w:rsidRDefault="00AD3DE0">
      <w:r>
        <w:separator/>
      </w:r>
    </w:p>
  </w:endnote>
  <w:endnote w:type="continuationSeparator" w:id="0">
    <w:p w14:paraId="795C5DD3" w14:textId="77777777" w:rsidR="00AD3DE0" w:rsidRDefault="00AD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2857"/>
      <w:gridCol w:w="4680"/>
      <w:gridCol w:w="900"/>
      <w:gridCol w:w="540"/>
      <w:gridCol w:w="180"/>
      <w:gridCol w:w="540"/>
    </w:tblGrid>
    <w:tr w:rsidR="00472B25" w14:paraId="4F44BC39" w14:textId="77777777" w:rsidTr="0002198A">
      <w:trPr>
        <w:tblHeader/>
      </w:trPr>
      <w:tc>
        <w:tcPr>
          <w:tcW w:w="2857" w:type="dxa"/>
          <w:shd w:val="clear" w:color="auto" w:fill="66CCFF"/>
        </w:tcPr>
        <w:p w14:paraId="73255A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B20D248" w14:textId="50F35882" w:rsidR="00472B25" w:rsidRPr="00BA3824" w:rsidRDefault="0002198A" w:rsidP="00A53F34">
          <w:pPr>
            <w:shd w:val="clear" w:color="auto" w:fill="66CCFF"/>
            <w:snapToGrid w:val="0"/>
            <w:jc w:val="center"/>
            <w:rPr>
              <w:rFonts w:ascii="Arial" w:hAnsi="Arial" w:cs="Arial"/>
              <w:b/>
              <w:bCs/>
            </w:rPr>
          </w:pPr>
          <w:r>
            <w:rPr>
              <w:rStyle w:val="Numrodepage"/>
              <w:rFonts w:ascii="Arial" w:hAnsi="Arial" w:cs="Arial"/>
              <w:b/>
              <w:iCs/>
            </w:rPr>
            <w:t>2025T016 – Rénovation et mise en sécurité</w:t>
          </w:r>
          <w:r w:rsidR="00BE7AF4">
            <w:rPr>
              <w:rStyle w:val="Numrodepage"/>
              <w:rFonts w:ascii="Arial" w:hAnsi="Arial" w:cs="Arial"/>
              <w:b/>
              <w:iCs/>
            </w:rPr>
            <w:t xml:space="preserve"> incendie</w:t>
          </w:r>
          <w:r>
            <w:rPr>
              <w:rStyle w:val="Numrodepage"/>
              <w:rFonts w:ascii="Arial" w:hAnsi="Arial" w:cs="Arial"/>
              <w:b/>
              <w:iCs/>
            </w:rPr>
            <w:t xml:space="preserve"> M1 </w:t>
          </w:r>
          <w:r w:rsidR="00B3174D">
            <w:rPr>
              <w:rStyle w:val="Numrodepage"/>
              <w:rFonts w:ascii="Arial" w:hAnsi="Arial" w:cs="Arial"/>
              <w:b/>
              <w:iCs/>
            </w:rPr>
            <w:t xml:space="preserve">et </w:t>
          </w:r>
          <w:r>
            <w:rPr>
              <w:rStyle w:val="Numrodepage"/>
              <w:rFonts w:ascii="Arial" w:hAnsi="Arial" w:cs="Arial"/>
              <w:b/>
              <w:iCs/>
            </w:rPr>
            <w:t>P1</w:t>
          </w:r>
        </w:p>
      </w:tc>
      <w:tc>
        <w:tcPr>
          <w:tcW w:w="900" w:type="dxa"/>
          <w:shd w:val="clear" w:color="auto" w:fill="66CCFF"/>
        </w:tcPr>
        <w:p w14:paraId="353018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13657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64FA">
            <w:rPr>
              <w:rStyle w:val="Numrodepage"/>
              <w:rFonts w:cs="Arial"/>
              <w:b/>
              <w:noProof/>
            </w:rPr>
            <w:t>7</w:t>
          </w:r>
          <w:r>
            <w:rPr>
              <w:rStyle w:val="Numrodepage"/>
              <w:rFonts w:cs="Arial"/>
              <w:b/>
            </w:rPr>
            <w:fldChar w:fldCharType="end"/>
          </w:r>
        </w:p>
      </w:tc>
      <w:tc>
        <w:tcPr>
          <w:tcW w:w="180" w:type="dxa"/>
          <w:shd w:val="clear" w:color="auto" w:fill="66CCFF"/>
        </w:tcPr>
        <w:p w14:paraId="6CC4266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C02B77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64FA">
            <w:rPr>
              <w:rStyle w:val="Numrodepage"/>
              <w:rFonts w:cs="Arial"/>
              <w:b/>
              <w:noProof/>
            </w:rPr>
            <w:t>8</w:t>
          </w:r>
          <w:r>
            <w:rPr>
              <w:rStyle w:val="Numrodepage"/>
              <w:rFonts w:cs="Arial"/>
              <w:b/>
            </w:rPr>
            <w:fldChar w:fldCharType="end"/>
          </w:r>
        </w:p>
      </w:tc>
    </w:tr>
  </w:tbl>
  <w:p w14:paraId="1AF5C3C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8CEB" w14:textId="77777777" w:rsidR="00AD3DE0" w:rsidRDefault="00AD3DE0">
      <w:r>
        <w:separator/>
      </w:r>
    </w:p>
  </w:footnote>
  <w:footnote w:type="continuationSeparator" w:id="0">
    <w:p w14:paraId="76E37F96" w14:textId="77777777" w:rsidR="00AD3DE0" w:rsidRDefault="00AD3DE0">
      <w:r>
        <w:continuationSeparator/>
      </w:r>
    </w:p>
  </w:footnote>
  <w:footnote w:id="1">
    <w:p w14:paraId="31E7927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198A"/>
    <w:rsid w:val="000227D0"/>
    <w:rsid w:val="00036184"/>
    <w:rsid w:val="00050CDC"/>
    <w:rsid w:val="000625CC"/>
    <w:rsid w:val="000666E4"/>
    <w:rsid w:val="00092585"/>
    <w:rsid w:val="0009639B"/>
    <w:rsid w:val="000D4E2E"/>
    <w:rsid w:val="000E0EFF"/>
    <w:rsid w:val="000E3A79"/>
    <w:rsid w:val="000F3F78"/>
    <w:rsid w:val="0013398C"/>
    <w:rsid w:val="001535C7"/>
    <w:rsid w:val="001568DA"/>
    <w:rsid w:val="00171BF1"/>
    <w:rsid w:val="00191902"/>
    <w:rsid w:val="001A1D05"/>
    <w:rsid w:val="001A5A4C"/>
    <w:rsid w:val="001C1FEF"/>
    <w:rsid w:val="001D25B2"/>
    <w:rsid w:val="001D58F2"/>
    <w:rsid w:val="001E68EF"/>
    <w:rsid w:val="001F35D5"/>
    <w:rsid w:val="002228BD"/>
    <w:rsid w:val="00224E9C"/>
    <w:rsid w:val="0025478A"/>
    <w:rsid w:val="00261FC1"/>
    <w:rsid w:val="00263367"/>
    <w:rsid w:val="002871EE"/>
    <w:rsid w:val="002A37D3"/>
    <w:rsid w:val="002B54BB"/>
    <w:rsid w:val="002C1767"/>
    <w:rsid w:val="002D13A0"/>
    <w:rsid w:val="002F1469"/>
    <w:rsid w:val="003024CC"/>
    <w:rsid w:val="00310F9B"/>
    <w:rsid w:val="00312505"/>
    <w:rsid w:val="00331DDB"/>
    <w:rsid w:val="00340F85"/>
    <w:rsid w:val="00387473"/>
    <w:rsid w:val="003B4329"/>
    <w:rsid w:val="003C025D"/>
    <w:rsid w:val="003C4A1B"/>
    <w:rsid w:val="003D7667"/>
    <w:rsid w:val="003F2B90"/>
    <w:rsid w:val="00411396"/>
    <w:rsid w:val="00425B7A"/>
    <w:rsid w:val="00427375"/>
    <w:rsid w:val="0047251C"/>
    <w:rsid w:val="00472B25"/>
    <w:rsid w:val="00483E5B"/>
    <w:rsid w:val="004A465B"/>
    <w:rsid w:val="004A6D4B"/>
    <w:rsid w:val="004A7F71"/>
    <w:rsid w:val="004C221B"/>
    <w:rsid w:val="004E403E"/>
    <w:rsid w:val="004F3B29"/>
    <w:rsid w:val="005036C5"/>
    <w:rsid w:val="00513F06"/>
    <w:rsid w:val="00516C8B"/>
    <w:rsid w:val="005221FE"/>
    <w:rsid w:val="005254E3"/>
    <w:rsid w:val="00553297"/>
    <w:rsid w:val="00555AC1"/>
    <w:rsid w:val="0056052C"/>
    <w:rsid w:val="005614D1"/>
    <w:rsid w:val="0059116B"/>
    <w:rsid w:val="00596AC6"/>
    <w:rsid w:val="005A325E"/>
    <w:rsid w:val="005A5386"/>
    <w:rsid w:val="005B4D8D"/>
    <w:rsid w:val="005C6314"/>
    <w:rsid w:val="005C765E"/>
    <w:rsid w:val="005D3750"/>
    <w:rsid w:val="005E0031"/>
    <w:rsid w:val="005F4173"/>
    <w:rsid w:val="00614607"/>
    <w:rsid w:val="00614AE6"/>
    <w:rsid w:val="006318AD"/>
    <w:rsid w:val="00637C96"/>
    <w:rsid w:val="006453BE"/>
    <w:rsid w:val="00646250"/>
    <w:rsid w:val="00646B4F"/>
    <w:rsid w:val="00663B7E"/>
    <w:rsid w:val="00674F75"/>
    <w:rsid w:val="00675042"/>
    <w:rsid w:val="00685900"/>
    <w:rsid w:val="00696240"/>
    <w:rsid w:val="006A340F"/>
    <w:rsid w:val="006A5F71"/>
    <w:rsid w:val="006A7983"/>
    <w:rsid w:val="006B4DD2"/>
    <w:rsid w:val="006C6E7F"/>
    <w:rsid w:val="006E22A4"/>
    <w:rsid w:val="006E2F47"/>
    <w:rsid w:val="006E6210"/>
    <w:rsid w:val="006F6740"/>
    <w:rsid w:val="00712243"/>
    <w:rsid w:val="00717070"/>
    <w:rsid w:val="00727901"/>
    <w:rsid w:val="007314F1"/>
    <w:rsid w:val="00741ECB"/>
    <w:rsid w:val="00747496"/>
    <w:rsid w:val="0075226D"/>
    <w:rsid w:val="00755416"/>
    <w:rsid w:val="00764264"/>
    <w:rsid w:val="00787E55"/>
    <w:rsid w:val="0079246A"/>
    <w:rsid w:val="007961B5"/>
    <w:rsid w:val="007A7713"/>
    <w:rsid w:val="007B4FB2"/>
    <w:rsid w:val="007C0A0D"/>
    <w:rsid w:val="00802EC9"/>
    <w:rsid w:val="00810847"/>
    <w:rsid w:val="00815797"/>
    <w:rsid w:val="00826CBB"/>
    <w:rsid w:val="00827FD0"/>
    <w:rsid w:val="00833F59"/>
    <w:rsid w:val="00866311"/>
    <w:rsid w:val="00872C42"/>
    <w:rsid w:val="00887F8C"/>
    <w:rsid w:val="008A3707"/>
    <w:rsid w:val="008B59FB"/>
    <w:rsid w:val="008C2177"/>
    <w:rsid w:val="008D2EFB"/>
    <w:rsid w:val="009051AC"/>
    <w:rsid w:val="0090530B"/>
    <w:rsid w:val="009064FA"/>
    <w:rsid w:val="00906660"/>
    <w:rsid w:val="00912339"/>
    <w:rsid w:val="0094174C"/>
    <w:rsid w:val="009A04B2"/>
    <w:rsid w:val="009A394A"/>
    <w:rsid w:val="009B07B5"/>
    <w:rsid w:val="009B23A7"/>
    <w:rsid w:val="009B598C"/>
    <w:rsid w:val="009D0426"/>
    <w:rsid w:val="009D52FB"/>
    <w:rsid w:val="009D6D88"/>
    <w:rsid w:val="00A02975"/>
    <w:rsid w:val="00A056B1"/>
    <w:rsid w:val="00A05A3B"/>
    <w:rsid w:val="00A53F34"/>
    <w:rsid w:val="00A600D6"/>
    <w:rsid w:val="00A70756"/>
    <w:rsid w:val="00A83BDF"/>
    <w:rsid w:val="00A840BB"/>
    <w:rsid w:val="00A867B2"/>
    <w:rsid w:val="00A86C63"/>
    <w:rsid w:val="00A97E02"/>
    <w:rsid w:val="00AA372E"/>
    <w:rsid w:val="00AD3DE0"/>
    <w:rsid w:val="00AE632A"/>
    <w:rsid w:val="00B3174D"/>
    <w:rsid w:val="00B3709E"/>
    <w:rsid w:val="00B80B6A"/>
    <w:rsid w:val="00BA3824"/>
    <w:rsid w:val="00BA7752"/>
    <w:rsid w:val="00BB7109"/>
    <w:rsid w:val="00BD1236"/>
    <w:rsid w:val="00BD73B9"/>
    <w:rsid w:val="00BE7AF4"/>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15241"/>
    <w:rsid w:val="00D21AD8"/>
    <w:rsid w:val="00D436D9"/>
    <w:rsid w:val="00D63EF7"/>
    <w:rsid w:val="00D65641"/>
    <w:rsid w:val="00D82167"/>
    <w:rsid w:val="00DA0E8D"/>
    <w:rsid w:val="00DA5C63"/>
    <w:rsid w:val="00DA5F03"/>
    <w:rsid w:val="00DC3F69"/>
    <w:rsid w:val="00DD0BAB"/>
    <w:rsid w:val="00DD3915"/>
    <w:rsid w:val="00E046A5"/>
    <w:rsid w:val="00E10A15"/>
    <w:rsid w:val="00E205DA"/>
    <w:rsid w:val="00E50B22"/>
    <w:rsid w:val="00EA3323"/>
    <w:rsid w:val="00EE435B"/>
    <w:rsid w:val="00EE5B56"/>
    <w:rsid w:val="00EF4699"/>
    <w:rsid w:val="00F03518"/>
    <w:rsid w:val="00F12F30"/>
    <w:rsid w:val="00F1353C"/>
    <w:rsid w:val="00F17665"/>
    <w:rsid w:val="00F24C46"/>
    <w:rsid w:val="00F3285C"/>
    <w:rsid w:val="00F80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D3ED9D"/>
  <w15:chartTrackingRefBased/>
  <w15:docId w15:val="{9F280143-9ADD-4CC5-A504-4F78876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CC9B-49DC-4689-A8EE-3A8AFB8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3497</Words>
  <Characters>19239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22691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Victoire Agbemedi</cp:lastModifiedBy>
  <cp:revision>12</cp:revision>
  <cp:lastPrinted>2023-01-27T13:00:00Z</cp:lastPrinted>
  <dcterms:created xsi:type="dcterms:W3CDTF">2022-09-07T08:11:00Z</dcterms:created>
  <dcterms:modified xsi:type="dcterms:W3CDTF">2025-11-14T17:13:00Z</dcterms:modified>
</cp:coreProperties>
</file>